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409" w:rsidRDefault="006F5A42" w:rsidP="00144027">
      <w:pPr>
        <w:pStyle w:val="odrkyChar"/>
        <w:spacing w:before="0" w:after="0"/>
        <w:outlineLvl w:val="0"/>
        <w:rPr>
          <w:b/>
        </w:rPr>
      </w:pPr>
      <w:r w:rsidRPr="00144027">
        <w:rPr>
          <w:b/>
          <w:bCs/>
        </w:rPr>
        <w:t xml:space="preserve">Příloha č. </w:t>
      </w:r>
      <w:proofErr w:type="gramStart"/>
      <w:r>
        <w:rPr>
          <w:b/>
          <w:bCs/>
        </w:rPr>
        <w:t>4</w:t>
      </w:r>
      <w:r w:rsidR="00CD2C30">
        <w:rPr>
          <w:b/>
          <w:bCs/>
        </w:rPr>
        <w:t>b</w:t>
      </w:r>
      <w:proofErr w:type="gramEnd"/>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rsidR="006F5A42" w:rsidRPr="00144027" w:rsidRDefault="006F5A42" w:rsidP="00144027">
      <w:pPr>
        <w:pStyle w:val="odrkyChar"/>
        <w:spacing w:before="0" w:after="0"/>
        <w:outlineLvl w:val="0"/>
        <w:rPr>
          <w:highlight w:val="lightGray"/>
        </w:rPr>
      </w:pPr>
    </w:p>
    <w:p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rsidR="00144027" w:rsidRDefault="00144027" w:rsidP="00144027">
      <w:pPr>
        <w:pStyle w:val="Podnadpis"/>
        <w:tabs>
          <w:tab w:val="right" w:pos="9638"/>
        </w:tabs>
        <w:jc w:val="both"/>
        <w:rPr>
          <w:rFonts w:ascii="Arial" w:hAnsi="Arial" w:cs="Arial"/>
          <w:b w:val="0"/>
          <w:sz w:val="22"/>
          <w:szCs w:val="22"/>
        </w:rPr>
      </w:pPr>
    </w:p>
    <w:p w:rsidR="00144027" w:rsidRPr="00144027" w:rsidRDefault="00144027" w:rsidP="00144027">
      <w:pPr>
        <w:pStyle w:val="Podnadpis"/>
        <w:tabs>
          <w:tab w:val="right" w:pos="9638"/>
        </w:tabs>
        <w:jc w:val="both"/>
        <w:rPr>
          <w:rFonts w:ascii="Arial" w:hAnsi="Arial" w:cs="Arial"/>
          <w:b w:val="0"/>
          <w:sz w:val="22"/>
          <w:szCs w:val="22"/>
        </w:rPr>
      </w:pPr>
    </w:p>
    <w:p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144027" w:rsidRDefault="00144027" w:rsidP="00144027">
      <w:pPr>
        <w:pStyle w:val="Podnadpis"/>
        <w:tabs>
          <w:tab w:val="right" w:pos="9638"/>
        </w:tabs>
        <w:jc w:val="both"/>
        <w:rPr>
          <w:rFonts w:ascii="Arial" w:hAnsi="Arial" w:cs="Arial"/>
          <w:sz w:val="22"/>
          <w:szCs w:val="22"/>
        </w:rPr>
      </w:pPr>
    </w:p>
    <w:p w:rsidR="00CD1A91" w:rsidRDefault="00CD1A91" w:rsidP="00144027">
      <w:pPr>
        <w:pStyle w:val="Podnadpis"/>
        <w:tabs>
          <w:tab w:val="right" w:pos="9638"/>
        </w:tabs>
        <w:jc w:val="both"/>
        <w:rPr>
          <w:rFonts w:ascii="Arial" w:hAnsi="Arial" w:cs="Arial"/>
          <w:sz w:val="22"/>
          <w:szCs w:val="22"/>
        </w:rPr>
      </w:pPr>
    </w:p>
    <w:p w:rsidR="00B94C10" w:rsidRDefault="00B94C10" w:rsidP="00B94C10">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sidRPr="008D0AF4">
        <w:rPr>
          <w:rFonts w:ascii="Arial" w:hAnsi="Arial" w:cs="Arial"/>
          <w:b/>
          <w:bCs/>
          <w:sz w:val="22"/>
          <w:szCs w:val="22"/>
          <w:lang w:eastAsia="en-US"/>
        </w:rPr>
        <w:t xml:space="preserve">   </w:t>
      </w:r>
      <w:proofErr w:type="gramEnd"/>
      <w:r w:rsidRPr="008D0AF4">
        <w:rPr>
          <w:rFonts w:ascii="Arial" w:hAnsi="Arial" w:cs="Arial"/>
          <w:b/>
          <w:bCs/>
          <w:sz w:val="22"/>
          <w:szCs w:val="22"/>
          <w:lang w:eastAsia="en-US"/>
        </w:rPr>
        <w:t xml:space="preserve">                            </w:t>
      </w:r>
      <w:bookmarkStart w:id="0" w:name="_Hlk148349561"/>
      <w:r w:rsidRPr="0011739A">
        <w:rPr>
          <w:rFonts w:ascii="Arial" w:hAnsi="Arial" w:cs="Arial"/>
          <w:b/>
          <w:sz w:val="22"/>
          <w:szCs w:val="22"/>
        </w:rPr>
        <w:t xml:space="preserve">Základní škola a </w:t>
      </w:r>
      <w:r w:rsidRPr="0011739A">
        <w:rPr>
          <w:rFonts w:ascii="Arial" w:hAnsi="Arial" w:cs="Arial"/>
          <w:b/>
          <w:bCs/>
          <w:sz w:val="22"/>
          <w:szCs w:val="22"/>
          <w:lang w:eastAsia="en-US"/>
        </w:rPr>
        <w:t>mateřská</w:t>
      </w:r>
      <w:r w:rsidRPr="0011739A">
        <w:rPr>
          <w:rFonts w:ascii="Arial" w:hAnsi="Arial" w:cs="Arial"/>
          <w:b/>
          <w:sz w:val="22"/>
          <w:szCs w:val="22"/>
        </w:rPr>
        <w:t xml:space="preserve"> škola Ostrava-Zábřeh, Březinova 52, příspěvková organizace</w:t>
      </w:r>
      <w:bookmarkEnd w:id="0"/>
    </w:p>
    <w:p w:rsidR="00B94C10" w:rsidRPr="008D0AF4" w:rsidRDefault="00B94C10" w:rsidP="00B94C10">
      <w:pPr>
        <w:pStyle w:val="Zhlav"/>
        <w:tabs>
          <w:tab w:val="left" w:pos="2835"/>
        </w:tabs>
        <w:ind w:left="2835" w:hanging="2835"/>
        <w:rPr>
          <w:rFonts w:ascii="Arial" w:eastAsia="Calibri" w:hAnsi="Arial" w:cs="Arial"/>
          <w:sz w:val="22"/>
          <w:szCs w:val="22"/>
          <w:lang w:eastAsia="en-US"/>
        </w:rPr>
      </w:pPr>
      <w:r>
        <w:rPr>
          <w:rFonts w:ascii="Arial" w:hAnsi="Arial" w:cs="Arial"/>
          <w:sz w:val="22"/>
          <w:szCs w:val="22"/>
        </w:rPr>
        <w:t>Sídlo:</w:t>
      </w:r>
      <w:r>
        <w:rPr>
          <w:rFonts w:ascii="Arial" w:hAnsi="Arial" w:cs="Arial"/>
          <w:sz w:val="22"/>
          <w:szCs w:val="22"/>
        </w:rPr>
        <w:tab/>
      </w:r>
      <w:bookmarkStart w:id="1" w:name="_Hlk148349580"/>
      <w:r w:rsidRPr="000E508B">
        <w:rPr>
          <w:rFonts w:ascii="Arial" w:hAnsi="Arial" w:cs="Arial"/>
          <w:sz w:val="22"/>
          <w:szCs w:val="22"/>
        </w:rPr>
        <w:t>Březinova 1383/52, Zábřeh, 70030 Ostrava</w:t>
      </w:r>
      <w:bookmarkEnd w:id="1"/>
    </w:p>
    <w:p w:rsidR="00B94C10" w:rsidRPr="008D0AF4" w:rsidRDefault="00B94C10" w:rsidP="00B94C10">
      <w:pPr>
        <w:tabs>
          <w:tab w:val="left" w:pos="2340"/>
        </w:tabs>
        <w:rPr>
          <w:rFonts w:ascii="Arial" w:eastAsia="Calibri" w:hAnsi="Arial" w:cs="Arial"/>
          <w:sz w:val="22"/>
          <w:szCs w:val="22"/>
          <w:lang w:eastAsia="en-US"/>
        </w:rPr>
      </w:pPr>
      <w:r w:rsidRPr="008D0AF4">
        <w:rPr>
          <w:rFonts w:ascii="Arial" w:eastAsia="Calibri" w:hAnsi="Arial" w:cs="Arial"/>
          <w:sz w:val="22"/>
          <w:szCs w:val="22"/>
          <w:lang w:eastAsia="en-US"/>
        </w:rPr>
        <w:t>IČO:</w:t>
      </w:r>
      <w:r w:rsidRPr="008D0AF4">
        <w:rPr>
          <w:rFonts w:ascii="Arial" w:eastAsia="Calibri" w:hAnsi="Arial" w:cs="Arial"/>
          <w:sz w:val="22"/>
          <w:szCs w:val="22"/>
          <w:lang w:eastAsia="en-US"/>
        </w:rPr>
        <w:tab/>
      </w:r>
      <w:r w:rsidRPr="008D0AF4">
        <w:rPr>
          <w:rFonts w:ascii="Arial" w:eastAsia="Calibri" w:hAnsi="Arial" w:cs="Arial"/>
          <w:sz w:val="22"/>
          <w:szCs w:val="22"/>
          <w:lang w:eastAsia="en-US"/>
        </w:rPr>
        <w:tab/>
      </w:r>
      <w:bookmarkStart w:id="2" w:name="_Hlk148349587"/>
      <w:r w:rsidRPr="000E508B">
        <w:rPr>
          <w:rFonts w:ascii="Arial" w:hAnsi="Arial" w:cs="Arial"/>
          <w:sz w:val="22"/>
          <w:szCs w:val="22"/>
        </w:rPr>
        <w:t>70978336</w:t>
      </w:r>
      <w:bookmarkEnd w:id="2"/>
    </w:p>
    <w:p w:rsidR="00B94C10" w:rsidRPr="008D0AF4" w:rsidRDefault="00B94C10" w:rsidP="00B94C10">
      <w:pPr>
        <w:tabs>
          <w:tab w:val="left" w:pos="2340"/>
        </w:tabs>
        <w:rPr>
          <w:rFonts w:ascii="Arial" w:eastAsia="Calibri" w:hAnsi="Arial" w:cs="Arial"/>
          <w:sz w:val="22"/>
          <w:szCs w:val="22"/>
          <w:lang w:eastAsia="en-US"/>
        </w:rPr>
      </w:pPr>
      <w:r w:rsidRPr="008D0AF4">
        <w:rPr>
          <w:rFonts w:ascii="Arial" w:eastAsia="Calibri" w:hAnsi="Arial" w:cs="Arial"/>
          <w:sz w:val="22"/>
          <w:szCs w:val="22"/>
          <w:lang w:eastAsia="en-US"/>
        </w:rPr>
        <w:t>Bankovní ústav:</w:t>
      </w:r>
      <w:r w:rsidRPr="008D0AF4">
        <w:rPr>
          <w:rFonts w:ascii="Arial" w:eastAsia="Calibri" w:hAnsi="Arial" w:cs="Arial"/>
          <w:sz w:val="22"/>
          <w:szCs w:val="22"/>
          <w:lang w:eastAsia="en-US"/>
        </w:rPr>
        <w:tab/>
      </w:r>
      <w:r w:rsidRPr="008D0AF4">
        <w:rPr>
          <w:rFonts w:ascii="Arial" w:eastAsia="Calibri" w:hAnsi="Arial" w:cs="Arial"/>
          <w:sz w:val="22"/>
          <w:szCs w:val="22"/>
          <w:lang w:eastAsia="en-US"/>
        </w:rPr>
        <w:tab/>
        <w:t>Komerční banka, a.s.</w:t>
      </w:r>
    </w:p>
    <w:p w:rsidR="00B94C10" w:rsidRPr="008D0AF4" w:rsidRDefault="00B94C10" w:rsidP="00B94C10">
      <w:pPr>
        <w:tabs>
          <w:tab w:val="left" w:pos="2340"/>
        </w:tabs>
        <w:rPr>
          <w:rFonts w:ascii="Arial" w:eastAsia="Calibri" w:hAnsi="Arial" w:cs="Arial"/>
          <w:sz w:val="22"/>
          <w:szCs w:val="22"/>
          <w:lang w:eastAsia="en-US"/>
        </w:rPr>
      </w:pPr>
      <w:r w:rsidRPr="008D0AF4">
        <w:rPr>
          <w:rFonts w:ascii="Arial" w:eastAsia="Calibri" w:hAnsi="Arial" w:cs="Arial"/>
          <w:sz w:val="22"/>
          <w:szCs w:val="22"/>
          <w:lang w:eastAsia="en-US"/>
        </w:rPr>
        <w:t>Číslo účtu:</w:t>
      </w:r>
      <w:r w:rsidRPr="008D0AF4">
        <w:rPr>
          <w:rFonts w:ascii="Arial" w:eastAsia="Calibri" w:hAnsi="Arial" w:cs="Arial"/>
          <w:sz w:val="22"/>
          <w:szCs w:val="22"/>
          <w:lang w:eastAsia="en-US"/>
        </w:rPr>
        <w:tab/>
      </w:r>
      <w:r w:rsidRPr="008D0AF4">
        <w:rPr>
          <w:rFonts w:ascii="Arial" w:eastAsia="Calibri" w:hAnsi="Arial" w:cs="Arial"/>
          <w:sz w:val="22"/>
          <w:szCs w:val="22"/>
          <w:lang w:eastAsia="en-US"/>
        </w:rPr>
        <w:tab/>
      </w:r>
      <w:bookmarkStart w:id="3" w:name="_Hlk130472448"/>
      <w:r w:rsidRPr="0011739A">
        <w:rPr>
          <w:rFonts w:ascii="Arial" w:eastAsia="Calibri" w:hAnsi="Arial" w:cs="Arial"/>
          <w:sz w:val="22"/>
          <w:szCs w:val="22"/>
          <w:lang w:eastAsia="en-US"/>
        </w:rPr>
        <w:t>50138761/0100</w:t>
      </w:r>
      <w:bookmarkEnd w:id="3"/>
    </w:p>
    <w:p w:rsidR="00B94C10" w:rsidRPr="00CC38A2" w:rsidRDefault="00B94C10" w:rsidP="00B94C10">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rsidR="00B94C10" w:rsidRPr="00CC38A2" w:rsidRDefault="00B94C10" w:rsidP="00B94C10">
      <w:pPr>
        <w:pStyle w:val="Bezmezer"/>
        <w:ind w:left="4248" w:hanging="4248"/>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bookmarkStart w:id="4" w:name="_Hlk130471820"/>
      <w:r w:rsidRPr="000E508B">
        <w:rPr>
          <w:rFonts w:ascii="Arial" w:hAnsi="Arial" w:cs="Arial"/>
        </w:rPr>
        <w:t xml:space="preserve">RNDr. Jan </w:t>
      </w:r>
      <w:proofErr w:type="spellStart"/>
      <w:r w:rsidRPr="000E508B">
        <w:rPr>
          <w:rFonts w:ascii="Arial" w:hAnsi="Arial" w:cs="Arial"/>
        </w:rPr>
        <w:t>Veřmiřovský</w:t>
      </w:r>
      <w:proofErr w:type="spellEnd"/>
      <w:r w:rsidRPr="000E508B">
        <w:rPr>
          <w:rFonts w:ascii="Arial" w:hAnsi="Arial" w:cs="Arial"/>
        </w:rPr>
        <w:t xml:space="preserve">, Ph.D., MBA, LLM, MPA, </w:t>
      </w:r>
      <w:proofErr w:type="spellStart"/>
      <w:r w:rsidRPr="000E508B">
        <w:rPr>
          <w:rFonts w:ascii="Arial" w:hAnsi="Arial" w:cs="Arial"/>
        </w:rPr>
        <w:t>MSc</w:t>
      </w:r>
      <w:proofErr w:type="spellEnd"/>
      <w:r w:rsidRPr="000E508B">
        <w:rPr>
          <w:rFonts w:ascii="Arial" w:hAnsi="Arial" w:cs="Arial"/>
        </w:rPr>
        <w:t>., ředitel školy</w:t>
      </w:r>
      <w:bookmarkEnd w:id="4"/>
    </w:p>
    <w:p w:rsidR="00B94C10" w:rsidRPr="00CC38A2" w:rsidRDefault="00B94C10" w:rsidP="00B94C10">
      <w:pPr>
        <w:pStyle w:val="Bezmezer"/>
        <w:ind w:left="4248" w:hanging="4248"/>
        <w:rPr>
          <w:rFonts w:ascii="Arial" w:hAnsi="Arial" w:cs="Arial"/>
        </w:rPr>
      </w:pPr>
      <w:r w:rsidRPr="00CC38A2">
        <w:rPr>
          <w:rFonts w:ascii="Arial" w:hAnsi="Arial" w:cs="Arial"/>
        </w:rPr>
        <w:t>Kontaktní osoba ve věcech technických:</w:t>
      </w:r>
      <w:r w:rsidRPr="00CC38A2">
        <w:rPr>
          <w:rFonts w:ascii="Arial" w:hAnsi="Arial" w:cs="Arial"/>
        </w:rPr>
        <w:tab/>
      </w:r>
      <w:r w:rsidRPr="000E508B">
        <w:rPr>
          <w:rFonts w:ascii="Arial" w:hAnsi="Arial" w:cs="Arial"/>
        </w:rPr>
        <w:t xml:space="preserve">RNDr. Jan </w:t>
      </w:r>
      <w:proofErr w:type="spellStart"/>
      <w:r w:rsidRPr="000E508B">
        <w:rPr>
          <w:rFonts w:ascii="Arial" w:hAnsi="Arial" w:cs="Arial"/>
        </w:rPr>
        <w:t>Veřmiřovský</w:t>
      </w:r>
      <w:proofErr w:type="spellEnd"/>
      <w:r w:rsidRPr="000E508B">
        <w:rPr>
          <w:rFonts w:ascii="Arial" w:hAnsi="Arial" w:cs="Arial"/>
        </w:rPr>
        <w:t xml:space="preserve">, Ph.D., MBA, LLM, MPA, </w:t>
      </w:r>
      <w:proofErr w:type="spellStart"/>
      <w:r w:rsidRPr="000E508B">
        <w:rPr>
          <w:rFonts w:ascii="Arial" w:hAnsi="Arial" w:cs="Arial"/>
        </w:rPr>
        <w:t>MSc</w:t>
      </w:r>
      <w:proofErr w:type="spellEnd"/>
      <w:r w:rsidRPr="000E508B">
        <w:rPr>
          <w:rFonts w:ascii="Arial" w:hAnsi="Arial" w:cs="Arial"/>
        </w:rPr>
        <w:t>., ředitel školy</w:t>
      </w:r>
    </w:p>
    <w:p w:rsidR="00B94C10" w:rsidRPr="008D0AF4" w:rsidRDefault="00B94C10" w:rsidP="00B94C10">
      <w:pPr>
        <w:pStyle w:val="Bezmezer"/>
        <w:rPr>
          <w:rFonts w:ascii="Arial" w:eastAsia="Times New Roman" w:hAnsi="Arial" w:cs="Arial"/>
          <w:bCs/>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bookmarkStart w:id="5" w:name="_Hlk148351041"/>
      <w:r w:rsidRPr="000E508B">
        <w:rPr>
          <w:rFonts w:ascii="Arial" w:hAnsi="Arial" w:cs="Arial"/>
        </w:rPr>
        <w:t>596 784 375</w:t>
      </w:r>
      <w:bookmarkEnd w:id="5"/>
    </w:p>
    <w:p w:rsidR="00B94C10" w:rsidRPr="008D0AF4" w:rsidRDefault="00B94C10" w:rsidP="00B94C10">
      <w:pPr>
        <w:pStyle w:val="Bezmezer"/>
        <w:rPr>
          <w:rFonts w:ascii="Arial" w:eastAsia="Times New Roman" w:hAnsi="Arial" w:cs="Arial"/>
          <w:bCs/>
        </w:rPr>
      </w:pPr>
      <w:r w:rsidRPr="008D0AF4">
        <w:rPr>
          <w:rFonts w:ascii="Arial" w:eastAsia="Times New Roman" w:hAnsi="Arial" w:cs="Arial"/>
          <w:bCs/>
        </w:rPr>
        <w:t>E-mail:</w:t>
      </w:r>
      <w:r w:rsidRPr="008D0AF4">
        <w:rPr>
          <w:rFonts w:ascii="Arial" w:eastAsia="Times New Roman" w:hAnsi="Arial" w:cs="Arial"/>
          <w:bCs/>
        </w:rPr>
        <w:tab/>
      </w:r>
      <w:r w:rsidRPr="008D0AF4">
        <w:rPr>
          <w:rFonts w:ascii="Arial" w:eastAsia="Times New Roman" w:hAnsi="Arial" w:cs="Arial"/>
          <w:bCs/>
        </w:rPr>
        <w:tab/>
      </w:r>
      <w:r w:rsidRPr="008D0AF4">
        <w:rPr>
          <w:rFonts w:ascii="Arial" w:eastAsia="Times New Roman" w:hAnsi="Arial" w:cs="Arial"/>
          <w:bCs/>
        </w:rPr>
        <w:tab/>
      </w:r>
      <w:r w:rsidRPr="008D0AF4">
        <w:rPr>
          <w:rFonts w:ascii="Arial" w:eastAsia="Times New Roman" w:hAnsi="Arial" w:cs="Arial"/>
          <w:bCs/>
        </w:rPr>
        <w:tab/>
      </w:r>
      <w:r w:rsidRPr="008D0AF4">
        <w:rPr>
          <w:rFonts w:ascii="Arial" w:eastAsia="Times New Roman" w:hAnsi="Arial" w:cs="Arial"/>
          <w:bCs/>
        </w:rPr>
        <w:tab/>
      </w:r>
      <w:r w:rsidRPr="008D0AF4">
        <w:rPr>
          <w:rFonts w:ascii="Arial" w:eastAsia="Times New Roman" w:hAnsi="Arial" w:cs="Arial"/>
          <w:bCs/>
        </w:rPr>
        <w:tab/>
      </w:r>
      <w:bookmarkStart w:id="6" w:name="_Hlk148351054"/>
      <w:r w:rsidRPr="000E508B">
        <w:rPr>
          <w:rFonts w:ascii="Arial" w:hAnsi="Arial" w:cs="Arial"/>
        </w:rPr>
        <w:t>reditel@zs-brezinova.cz</w:t>
      </w:r>
      <w:bookmarkEnd w:id="6"/>
    </w:p>
    <w:p w:rsidR="00B94C10" w:rsidRDefault="00B94C10" w:rsidP="00B94C10">
      <w:pPr>
        <w:pStyle w:val="odrkyChar"/>
        <w:spacing w:before="0" w:after="0"/>
      </w:pPr>
    </w:p>
    <w:p w:rsidR="00B94C10" w:rsidRDefault="00B94C10" w:rsidP="00B94C10">
      <w:pPr>
        <w:pStyle w:val="odrkyChar"/>
        <w:spacing w:before="0" w:after="0"/>
      </w:pPr>
      <w:r>
        <w:t xml:space="preserve"> (dále jen „</w:t>
      </w:r>
      <w:r>
        <w:rPr>
          <w:b/>
        </w:rPr>
        <w:t>Kupující</w:t>
      </w:r>
      <w:r>
        <w:t>“)</w:t>
      </w:r>
    </w:p>
    <w:p w:rsidR="00144027" w:rsidRDefault="00144027" w:rsidP="00144027">
      <w:pPr>
        <w:pStyle w:val="Normlnweb"/>
        <w:spacing w:before="0" w:beforeAutospacing="0" w:after="0" w:afterAutospacing="0"/>
        <w:jc w:val="both"/>
        <w:rPr>
          <w:rFonts w:ascii="Arial" w:hAnsi="Arial" w:cs="Arial"/>
          <w:sz w:val="22"/>
          <w:szCs w:val="22"/>
        </w:rPr>
      </w:pPr>
    </w:p>
    <w:p w:rsidR="00466827" w:rsidRDefault="004668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144027" w:rsidRDefault="00144027" w:rsidP="00144027">
      <w:pPr>
        <w:pStyle w:val="Normlnweb"/>
        <w:spacing w:before="0" w:beforeAutospacing="0" w:after="0" w:afterAutospacing="0"/>
        <w:jc w:val="both"/>
        <w:rPr>
          <w:rFonts w:ascii="Arial" w:hAnsi="Arial" w:cs="Arial"/>
          <w:sz w:val="22"/>
          <w:szCs w:val="22"/>
        </w:rPr>
      </w:pPr>
    </w:p>
    <w:p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p>
    <w:p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lastRenderedPageBreak/>
        <w:t>t a k t o :</w:t>
      </w:r>
    </w:p>
    <w:p w:rsidR="00C36514" w:rsidRDefault="00C36514" w:rsidP="00144027">
      <w:pPr>
        <w:jc w:val="center"/>
        <w:outlineLvl w:val="0"/>
        <w:rPr>
          <w:rFonts w:ascii="Arial" w:hAnsi="Arial" w:cs="Arial"/>
          <w:b/>
          <w:bCs/>
          <w:sz w:val="22"/>
          <w:szCs w:val="22"/>
        </w:rPr>
      </w:pPr>
    </w:p>
    <w:p w:rsidR="000627E0" w:rsidRDefault="000627E0" w:rsidP="00144027">
      <w:pPr>
        <w:jc w:val="center"/>
        <w:outlineLvl w:val="0"/>
        <w:rPr>
          <w:rFonts w:ascii="Arial" w:hAnsi="Arial" w:cs="Arial"/>
          <w:b/>
          <w:bCs/>
          <w:sz w:val="22"/>
          <w:szCs w:val="22"/>
        </w:rPr>
      </w:pPr>
    </w:p>
    <w:p w:rsidR="00144027" w:rsidRDefault="00144027" w:rsidP="00144027">
      <w:pPr>
        <w:jc w:val="center"/>
        <w:rPr>
          <w:rFonts w:ascii="Arial" w:hAnsi="Arial" w:cs="Arial"/>
          <w:b/>
          <w:sz w:val="22"/>
          <w:szCs w:val="22"/>
        </w:rPr>
      </w:pPr>
      <w:r>
        <w:rPr>
          <w:rFonts w:ascii="Arial" w:hAnsi="Arial" w:cs="Arial"/>
          <w:b/>
          <w:sz w:val="22"/>
          <w:szCs w:val="22"/>
        </w:rPr>
        <w:t>Článek I.</w:t>
      </w:r>
    </w:p>
    <w:p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rsidR="00930BAD" w:rsidRDefault="00930BAD" w:rsidP="007B3FFE">
      <w:pPr>
        <w:pStyle w:val="Podnadpis"/>
        <w:tabs>
          <w:tab w:val="right" w:pos="9638"/>
        </w:tabs>
        <w:jc w:val="both"/>
        <w:rPr>
          <w:rFonts w:ascii="Arial" w:hAnsi="Arial" w:cs="Arial"/>
          <w:b w:val="0"/>
          <w:sz w:val="22"/>
          <w:szCs w:val="22"/>
        </w:rPr>
      </w:pPr>
    </w:p>
    <w:p w:rsidR="00CD1A91" w:rsidRDefault="00D901A7" w:rsidP="00CD1A91">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F846E2" w:rsidRPr="00791E22">
        <w:rPr>
          <w:rFonts w:ascii="Arial" w:hAnsi="Arial" w:cs="Arial"/>
          <w:b w:val="0"/>
          <w:sz w:val="22"/>
          <w:szCs w:val="22"/>
        </w:rPr>
        <w:t xml:space="preserve">Účelem této kupní smlouvy je dodávka níže popsaného zboží </w:t>
      </w:r>
      <w:r w:rsidR="00F846E2">
        <w:rPr>
          <w:rFonts w:ascii="Arial" w:hAnsi="Arial" w:cs="Arial"/>
          <w:b w:val="0"/>
          <w:sz w:val="22"/>
          <w:szCs w:val="22"/>
        </w:rPr>
        <w:t>(</w:t>
      </w:r>
      <w:bookmarkStart w:id="7" w:name="_Hlk132031381"/>
      <w:bookmarkStart w:id="8" w:name="_Hlk148349523"/>
      <w:r w:rsidR="00B94C10" w:rsidRPr="0079066E">
        <w:rPr>
          <w:rFonts w:ascii="Arial" w:hAnsi="Arial" w:cs="Arial"/>
          <w:sz w:val="22"/>
          <w:szCs w:val="22"/>
        </w:rPr>
        <w:t xml:space="preserve">Dodávky vybavení pro ZŠ </w:t>
      </w:r>
      <w:bookmarkEnd w:id="7"/>
      <w:r w:rsidR="00B94C10" w:rsidRPr="0079066E">
        <w:rPr>
          <w:rFonts w:ascii="Arial" w:hAnsi="Arial" w:cs="Arial"/>
          <w:sz w:val="22"/>
          <w:szCs w:val="22"/>
        </w:rPr>
        <w:t>Březinova</w:t>
      </w:r>
      <w:bookmarkEnd w:id="8"/>
      <w:r w:rsidR="00F846E2" w:rsidRPr="00791E22">
        <w:rPr>
          <w:rFonts w:ascii="Arial" w:hAnsi="Arial" w:cs="Arial"/>
          <w:b w:val="0"/>
          <w:sz w:val="22"/>
          <w:szCs w:val="22"/>
        </w:rPr>
        <w:t>) Prodávajícím Kupujícímu včetně poskytnutí souvisejících výkonů (služeb</w:t>
      </w:r>
      <w:r w:rsidR="00F846E2">
        <w:rPr>
          <w:rFonts w:ascii="Arial" w:hAnsi="Arial" w:cs="Arial"/>
          <w:b w:val="0"/>
          <w:sz w:val="22"/>
          <w:szCs w:val="22"/>
        </w:rPr>
        <w:t>).</w:t>
      </w:r>
    </w:p>
    <w:p w:rsidR="00CD1A91" w:rsidRDefault="00CD1A91" w:rsidP="00CD1A91">
      <w:pPr>
        <w:pStyle w:val="Podnadpis"/>
        <w:tabs>
          <w:tab w:val="right" w:pos="9638"/>
        </w:tabs>
        <w:ind w:left="284"/>
        <w:jc w:val="both"/>
        <w:rPr>
          <w:rFonts w:ascii="Arial" w:hAnsi="Arial" w:cs="Arial"/>
          <w:b w:val="0"/>
          <w:sz w:val="22"/>
          <w:szCs w:val="22"/>
        </w:rPr>
      </w:pPr>
    </w:p>
    <w:p w:rsidR="00CD1A91" w:rsidRPr="00C115B8" w:rsidRDefault="00CD1A91" w:rsidP="00CD1A91">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Touto smlouvou popsaný předmět díla se vztahuje k veřejné zakázce nazvané „</w:t>
      </w:r>
      <w:r w:rsidR="00B94C10" w:rsidRPr="0079066E">
        <w:rPr>
          <w:rFonts w:ascii="Arial" w:hAnsi="Arial" w:cs="Arial"/>
          <w:sz w:val="22"/>
          <w:szCs w:val="22"/>
        </w:rPr>
        <w:t>Dodávky vybavení pro ZŠ Březinova</w:t>
      </w:r>
      <w:r w:rsidRPr="00C165A9">
        <w:rPr>
          <w:rFonts w:ascii="Arial" w:hAnsi="Arial" w:cs="Arial"/>
          <w:b w:val="0"/>
          <w:sz w:val="22"/>
          <w:szCs w:val="22"/>
        </w:rPr>
        <w:t>“</w:t>
      </w:r>
      <w:r>
        <w:rPr>
          <w:rFonts w:ascii="Arial" w:hAnsi="Arial" w:cs="Arial"/>
          <w:b w:val="0"/>
          <w:sz w:val="22"/>
          <w:szCs w:val="22"/>
        </w:rPr>
        <w:t xml:space="preserve"> a její část č. 2 pod názvem „</w:t>
      </w:r>
      <w:r w:rsidR="00B94C10">
        <w:rPr>
          <w:rFonts w:ascii="Arial" w:hAnsi="Arial" w:cs="Arial"/>
          <w:b w:val="0"/>
          <w:sz w:val="22"/>
          <w:szCs w:val="22"/>
        </w:rPr>
        <w:t>Nábytek</w:t>
      </w:r>
      <w:r>
        <w:rPr>
          <w:rFonts w:ascii="Arial" w:hAnsi="Arial" w:cs="Arial"/>
          <w:b w:val="0"/>
          <w:sz w:val="22"/>
          <w:szCs w:val="22"/>
        </w:rPr>
        <w:t xml:space="preserve">“ </w:t>
      </w:r>
      <w:r w:rsidRPr="00634F59">
        <w:rPr>
          <w:rFonts w:ascii="Arial" w:hAnsi="Arial" w:cs="Arial"/>
          <w:b w:val="0"/>
          <w:sz w:val="22"/>
          <w:szCs w:val="22"/>
        </w:rPr>
        <w:t>Předmět této smlouv</w:t>
      </w:r>
      <w:r>
        <w:rPr>
          <w:rFonts w:ascii="Arial" w:hAnsi="Arial" w:cs="Arial"/>
          <w:b w:val="0"/>
          <w:sz w:val="22"/>
          <w:szCs w:val="22"/>
        </w:rPr>
        <w:t xml:space="preserve">y bude prováděn </w:t>
      </w:r>
      <w:r w:rsidRPr="006D6380">
        <w:rPr>
          <w:rFonts w:ascii="Arial" w:hAnsi="Arial" w:cs="Arial"/>
          <w:sz w:val="22"/>
          <w:szCs w:val="22"/>
        </w:rPr>
        <w:t>dle pravidel IROP</w:t>
      </w:r>
      <w:r>
        <w:rPr>
          <w:rFonts w:ascii="Arial" w:hAnsi="Arial" w:cs="Arial"/>
          <w:sz w:val="22"/>
          <w:szCs w:val="22"/>
        </w:rPr>
        <w:t xml:space="preserve"> 2021-2027</w:t>
      </w:r>
      <w:r w:rsidRPr="00474A9E">
        <w:rPr>
          <w:rFonts w:ascii="Arial" w:hAnsi="Arial" w:cs="Arial"/>
          <w:b w:val="0"/>
          <w:sz w:val="22"/>
          <w:szCs w:val="22"/>
        </w:rPr>
        <w:t xml:space="preserve"> </w:t>
      </w:r>
      <w:r w:rsidRPr="00466827">
        <w:rPr>
          <w:rFonts w:ascii="Arial" w:hAnsi="Arial" w:cs="Arial"/>
          <w:b w:val="0"/>
          <w:sz w:val="22"/>
          <w:szCs w:val="22"/>
        </w:rPr>
        <w:t xml:space="preserve">pod názvem projektu </w:t>
      </w:r>
      <w:bookmarkStart w:id="9" w:name="_Hlk148356985"/>
      <w:r w:rsidR="00B94C10" w:rsidRPr="0079066E">
        <w:rPr>
          <w:rFonts w:ascii="Arial" w:hAnsi="Arial" w:cs="Arial"/>
          <w:sz w:val="22"/>
          <w:szCs w:val="22"/>
        </w:rPr>
        <w:t>Revitalizace ZŠ Březinova II. Etapa</w:t>
      </w:r>
      <w:bookmarkEnd w:id="9"/>
      <w:r w:rsidR="00B94C10">
        <w:rPr>
          <w:rFonts w:ascii="Arial" w:hAnsi="Arial" w:cs="Arial"/>
          <w:sz w:val="22"/>
          <w:szCs w:val="22"/>
        </w:rPr>
        <w:t xml:space="preserve"> </w:t>
      </w:r>
      <w:r w:rsidR="00F846E2">
        <w:rPr>
          <w:rFonts w:ascii="Arial" w:hAnsi="Arial" w:cs="Arial"/>
          <w:sz w:val="22"/>
          <w:szCs w:val="22"/>
        </w:rPr>
        <w:t xml:space="preserve">a </w:t>
      </w:r>
      <w:proofErr w:type="spellStart"/>
      <w:r w:rsidR="00F846E2">
        <w:rPr>
          <w:rFonts w:ascii="Arial" w:hAnsi="Arial" w:cs="Arial"/>
          <w:sz w:val="22"/>
          <w:szCs w:val="22"/>
        </w:rPr>
        <w:t>reg</w:t>
      </w:r>
      <w:proofErr w:type="spellEnd"/>
      <w:r w:rsidR="00F846E2">
        <w:rPr>
          <w:rFonts w:ascii="Arial" w:hAnsi="Arial" w:cs="Arial"/>
          <w:sz w:val="22"/>
          <w:szCs w:val="22"/>
        </w:rPr>
        <w:t xml:space="preserve">. číslem projektu </w:t>
      </w:r>
      <w:bookmarkStart w:id="10" w:name="_Hlk148356991"/>
      <w:r w:rsidR="00B94C10" w:rsidRPr="0079066E">
        <w:rPr>
          <w:rFonts w:ascii="Arial" w:hAnsi="Arial" w:cs="Arial"/>
          <w:color w:val="000000"/>
          <w:sz w:val="22"/>
          <w:szCs w:val="22"/>
          <w:shd w:val="clear" w:color="auto" w:fill="FFFFFF"/>
        </w:rPr>
        <w:t>CZ.06.04.01/00/22_111/0001661</w:t>
      </w:r>
      <w:bookmarkEnd w:id="10"/>
      <w:r w:rsidR="00F846E2" w:rsidRPr="00466827">
        <w:rPr>
          <w:rFonts w:ascii="Arial" w:hAnsi="Arial" w:cs="Arial"/>
          <w:sz w:val="22"/>
          <w:szCs w:val="22"/>
        </w:rPr>
        <w:t>.</w:t>
      </w:r>
    </w:p>
    <w:p w:rsidR="00506BDD" w:rsidRPr="00A108BE" w:rsidRDefault="00506BDD" w:rsidP="00CD1A91">
      <w:pPr>
        <w:pStyle w:val="Podnadpis"/>
        <w:tabs>
          <w:tab w:val="right" w:pos="9638"/>
        </w:tabs>
        <w:ind w:left="284"/>
        <w:jc w:val="both"/>
        <w:rPr>
          <w:rFonts w:ascii="Arial" w:hAnsi="Arial" w:cs="Arial"/>
          <w:b w:val="0"/>
          <w:sz w:val="22"/>
          <w:szCs w:val="22"/>
        </w:rPr>
      </w:pPr>
    </w:p>
    <w:p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51FAE" w:rsidRDefault="00451FAE" w:rsidP="007B3FFE">
      <w:pPr>
        <w:pStyle w:val="Podnadpis"/>
        <w:tabs>
          <w:tab w:val="right" w:pos="9638"/>
        </w:tabs>
        <w:jc w:val="both"/>
        <w:rPr>
          <w:rFonts w:ascii="Arial" w:hAnsi="Arial" w:cs="Arial"/>
          <w:b w:val="0"/>
          <w:sz w:val="22"/>
          <w:szCs w:val="22"/>
        </w:rPr>
      </w:pPr>
    </w:p>
    <w:p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A64751" w:rsidRDefault="00A64751" w:rsidP="007B3FFE">
      <w:pPr>
        <w:pStyle w:val="Podnadpis"/>
        <w:tabs>
          <w:tab w:val="right" w:pos="9638"/>
        </w:tabs>
        <w:jc w:val="both"/>
        <w:rPr>
          <w:rFonts w:ascii="Arial" w:hAnsi="Arial" w:cs="Arial"/>
          <w:b w:val="0"/>
          <w:sz w:val="22"/>
          <w:szCs w:val="22"/>
        </w:rPr>
      </w:pPr>
    </w:p>
    <w:p w:rsidR="0029025F" w:rsidRDefault="0029025F" w:rsidP="007B3FFE">
      <w:pPr>
        <w:pStyle w:val="Podnadpis"/>
        <w:tabs>
          <w:tab w:val="right" w:pos="9638"/>
        </w:tabs>
        <w:jc w:val="both"/>
        <w:rPr>
          <w:rFonts w:ascii="Arial" w:hAnsi="Arial" w:cs="Arial"/>
          <w:b w:val="0"/>
          <w:sz w:val="22"/>
          <w:szCs w:val="22"/>
        </w:rPr>
      </w:pPr>
    </w:p>
    <w:p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29025F" w:rsidRDefault="0029025F" w:rsidP="0029025F">
      <w:pPr>
        <w:pStyle w:val="Podnadpis"/>
        <w:tabs>
          <w:tab w:val="right" w:pos="9638"/>
        </w:tabs>
        <w:jc w:val="both"/>
        <w:rPr>
          <w:rFonts w:ascii="Arial" w:hAnsi="Arial" w:cs="Arial"/>
          <w:b w:val="0"/>
          <w:sz w:val="22"/>
          <w:szCs w:val="22"/>
        </w:rPr>
      </w:pPr>
    </w:p>
    <w:p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AF645E" w:rsidRPr="004A0114" w:rsidRDefault="00AF645E" w:rsidP="00AF645E">
      <w:pPr>
        <w:pStyle w:val="Podnadpis"/>
        <w:tabs>
          <w:tab w:val="right" w:pos="9638"/>
        </w:tabs>
        <w:ind w:left="284"/>
        <w:jc w:val="both"/>
        <w:rPr>
          <w:rFonts w:ascii="Arial" w:hAnsi="Arial" w:cs="Arial"/>
          <w:b w:val="0"/>
          <w:sz w:val="22"/>
          <w:szCs w:val="22"/>
        </w:rPr>
      </w:pPr>
    </w:p>
    <w:p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CD1A91">
        <w:rPr>
          <w:rFonts w:ascii="Arial" w:hAnsi="Arial" w:cs="Arial"/>
          <w:sz w:val="22"/>
          <w:szCs w:val="22"/>
        </w:rPr>
        <w:t xml:space="preserve">Školní </w:t>
      </w:r>
      <w:r w:rsidR="00B94C10">
        <w:rPr>
          <w:rFonts w:ascii="Arial" w:hAnsi="Arial" w:cs="Arial"/>
          <w:sz w:val="22"/>
          <w:szCs w:val="22"/>
        </w:rPr>
        <w:t>nábytek</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rsidR="006421D6" w:rsidRPr="006421D6" w:rsidRDefault="006421D6" w:rsidP="006421D6">
      <w:pPr>
        <w:pStyle w:val="Podnadpis"/>
        <w:tabs>
          <w:tab w:val="right" w:pos="9638"/>
        </w:tabs>
        <w:ind w:left="284"/>
        <w:jc w:val="both"/>
        <w:rPr>
          <w:rFonts w:ascii="Arial" w:hAnsi="Arial" w:cs="Arial"/>
          <w:b w:val="0"/>
          <w:sz w:val="22"/>
          <w:szCs w:val="22"/>
        </w:rPr>
      </w:pPr>
    </w:p>
    <w:p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rsidR="00930BAD" w:rsidRDefault="00930BAD" w:rsidP="00930BAD">
      <w:pPr>
        <w:pStyle w:val="Podnadpis"/>
        <w:tabs>
          <w:tab w:val="right" w:pos="9638"/>
        </w:tabs>
        <w:ind w:left="284"/>
        <w:jc w:val="both"/>
        <w:rPr>
          <w:rFonts w:ascii="Arial" w:hAnsi="Arial" w:cs="Arial"/>
          <w:b w:val="0"/>
          <w:sz w:val="22"/>
          <w:szCs w:val="22"/>
        </w:rPr>
      </w:pPr>
    </w:p>
    <w:p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w:t>
      </w:r>
      <w:r w:rsidRPr="00E81489">
        <w:rPr>
          <w:rFonts w:ascii="Arial" w:hAnsi="Arial" w:cs="Arial"/>
          <w:b w:val="0"/>
          <w:sz w:val="22"/>
          <w:szCs w:val="22"/>
        </w:rPr>
        <w:lastRenderedPageBreak/>
        <w:t xml:space="preserve">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rsidR="00913B35" w:rsidRPr="00EB656D" w:rsidRDefault="00913B35" w:rsidP="0032578C">
      <w:pPr>
        <w:spacing w:before="40"/>
        <w:ind w:left="720"/>
        <w:jc w:val="both"/>
        <w:rPr>
          <w:rFonts w:ascii="Arial" w:hAnsi="Arial" w:cs="Arial"/>
          <w:sz w:val="22"/>
          <w:szCs w:val="22"/>
        </w:rPr>
      </w:pPr>
    </w:p>
    <w:p w:rsidR="00913B35" w:rsidRDefault="00913B35" w:rsidP="001F3840">
      <w:pPr>
        <w:pStyle w:val="Podnadpis"/>
        <w:tabs>
          <w:tab w:val="right" w:pos="9638"/>
        </w:tabs>
        <w:ind w:left="360"/>
        <w:jc w:val="both"/>
        <w:rPr>
          <w:rFonts w:ascii="Arial" w:hAnsi="Arial" w:cs="Arial"/>
          <w:b w:val="0"/>
          <w:sz w:val="22"/>
          <w:szCs w:val="22"/>
        </w:rPr>
      </w:pPr>
    </w:p>
    <w:p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rsidR="001F3840" w:rsidRPr="001F3840" w:rsidRDefault="001F3840" w:rsidP="001F3840">
      <w:pPr>
        <w:pStyle w:val="Podnadpis"/>
        <w:tabs>
          <w:tab w:val="right" w:pos="9638"/>
        </w:tabs>
        <w:ind w:left="360"/>
        <w:jc w:val="both"/>
        <w:rPr>
          <w:rFonts w:ascii="Arial" w:hAnsi="Arial" w:cs="Arial"/>
          <w:b w:val="0"/>
          <w:sz w:val="22"/>
          <w:szCs w:val="22"/>
        </w:rPr>
      </w:pPr>
    </w:p>
    <w:p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D7547D" w:rsidRDefault="00D7547D" w:rsidP="00930BAD">
      <w:pPr>
        <w:pStyle w:val="Podnadpis"/>
        <w:tabs>
          <w:tab w:val="right" w:pos="9638"/>
        </w:tabs>
        <w:ind w:left="284"/>
        <w:jc w:val="both"/>
        <w:rPr>
          <w:rFonts w:ascii="Arial" w:hAnsi="Arial" w:cs="Arial"/>
          <w:b w:val="0"/>
          <w:sz w:val="22"/>
          <w:szCs w:val="22"/>
        </w:rPr>
      </w:pPr>
    </w:p>
    <w:p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9F0955" w:rsidRDefault="009F0955" w:rsidP="001F3840">
      <w:pPr>
        <w:pStyle w:val="Podnadpis"/>
        <w:tabs>
          <w:tab w:val="right" w:pos="9638"/>
        </w:tabs>
        <w:jc w:val="both"/>
        <w:rPr>
          <w:rFonts w:ascii="Arial" w:hAnsi="Arial" w:cs="Arial"/>
          <w:b w:val="0"/>
          <w:sz w:val="22"/>
          <w:szCs w:val="22"/>
        </w:rPr>
      </w:pPr>
    </w:p>
    <w:p w:rsidR="009F0955" w:rsidRDefault="009F0955" w:rsidP="001F3840">
      <w:pPr>
        <w:pStyle w:val="Podnadpis"/>
        <w:tabs>
          <w:tab w:val="right" w:pos="9638"/>
        </w:tabs>
        <w:jc w:val="both"/>
        <w:rPr>
          <w:rFonts w:ascii="Arial" w:hAnsi="Arial" w:cs="Arial"/>
          <w:b w:val="0"/>
          <w:sz w:val="22"/>
          <w:szCs w:val="22"/>
        </w:rPr>
      </w:pPr>
    </w:p>
    <w:p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2C1153" w:rsidRDefault="002C1153" w:rsidP="002652FE">
      <w:pPr>
        <w:pStyle w:val="Podnadpis"/>
        <w:tabs>
          <w:tab w:val="right" w:pos="9638"/>
        </w:tabs>
        <w:jc w:val="both"/>
        <w:rPr>
          <w:rFonts w:ascii="Arial" w:hAnsi="Arial" w:cs="Arial"/>
          <w:b w:val="0"/>
          <w:sz w:val="22"/>
          <w:szCs w:val="22"/>
        </w:rPr>
      </w:pPr>
    </w:p>
    <w:p w:rsidR="002C1153" w:rsidRDefault="002C1153" w:rsidP="002652FE">
      <w:pPr>
        <w:pStyle w:val="Podnadpis"/>
        <w:tabs>
          <w:tab w:val="right" w:pos="9638"/>
        </w:tabs>
        <w:jc w:val="both"/>
        <w:rPr>
          <w:rFonts w:ascii="Arial" w:hAnsi="Arial" w:cs="Arial"/>
          <w:b w:val="0"/>
          <w:sz w:val="22"/>
          <w:szCs w:val="22"/>
        </w:rPr>
      </w:pPr>
    </w:p>
    <w:p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rsidR="00930BAD" w:rsidRDefault="00930BAD" w:rsidP="00930BAD">
      <w:pPr>
        <w:pStyle w:val="Odstavecseseznamem"/>
        <w:suppressAutoHyphens/>
        <w:spacing w:before="60"/>
        <w:ind w:left="284"/>
        <w:jc w:val="both"/>
        <w:rPr>
          <w:rFonts w:ascii="Arial" w:hAnsi="Arial" w:cs="Arial"/>
          <w:sz w:val="22"/>
          <w:szCs w:val="22"/>
        </w:rPr>
      </w:pPr>
    </w:p>
    <w:p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B94C10">
        <w:rPr>
          <w:rFonts w:ascii="Arial" w:hAnsi="Arial" w:cs="Arial"/>
          <w:b/>
          <w:sz w:val="22"/>
          <w:szCs w:val="22"/>
        </w:rPr>
        <w:t>30. 8. 2024</w:t>
      </w:r>
      <w:r w:rsidR="00C165A9">
        <w:rPr>
          <w:rFonts w:ascii="Arial" w:hAnsi="Arial" w:cs="Arial"/>
          <w:sz w:val="22"/>
          <w:szCs w:val="22"/>
        </w:rPr>
        <w:t xml:space="preserve">. </w:t>
      </w:r>
      <w:r w:rsidR="00E079D1">
        <w:rPr>
          <w:rFonts w:ascii="Arial" w:hAnsi="Arial" w:cs="Arial"/>
          <w:sz w:val="22"/>
          <w:szCs w:val="22"/>
        </w:rPr>
        <w:t>Výše uvedené</w:t>
      </w:r>
      <w:r w:rsidRPr="00930BAD">
        <w:rPr>
          <w:rFonts w:ascii="Arial" w:hAnsi="Arial" w:cs="Arial"/>
          <w:sz w:val="22"/>
          <w:szCs w:val="22"/>
        </w:rPr>
        <w:t xml:space="preserve"> termín</w:t>
      </w:r>
      <w:r w:rsidR="00E079D1">
        <w:rPr>
          <w:rFonts w:ascii="Arial" w:hAnsi="Arial" w:cs="Arial"/>
          <w:sz w:val="22"/>
          <w:szCs w:val="22"/>
        </w:rPr>
        <w:t>y jsou</w:t>
      </w:r>
      <w:r w:rsidRPr="00930BAD">
        <w:rPr>
          <w:rFonts w:ascii="Arial" w:hAnsi="Arial" w:cs="Arial"/>
          <w:sz w:val="22"/>
          <w:szCs w:val="22"/>
        </w:rPr>
        <w:t xml:space="preserve"> stanoven</w:t>
      </w:r>
      <w:r w:rsidR="00E079D1">
        <w:rPr>
          <w:rFonts w:ascii="Arial" w:hAnsi="Arial" w:cs="Arial"/>
          <w:sz w:val="22"/>
          <w:szCs w:val="22"/>
        </w:rPr>
        <w:t>y</w:t>
      </w:r>
      <w:r w:rsidRPr="00930BAD">
        <w:rPr>
          <w:rFonts w:ascii="Arial" w:hAnsi="Arial" w:cs="Arial"/>
          <w:sz w:val="22"/>
          <w:szCs w:val="22"/>
        </w:rPr>
        <w:t xml:space="preserve"> s ohledem na financování předmětu smlouvy z programu I</w:t>
      </w:r>
      <w:r w:rsidR="002E67BF">
        <w:rPr>
          <w:rFonts w:ascii="Arial" w:hAnsi="Arial" w:cs="Arial"/>
          <w:sz w:val="22"/>
          <w:szCs w:val="22"/>
        </w:rPr>
        <w:t>R</w:t>
      </w:r>
      <w:r w:rsidR="00B03F91">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rsidR="00930BAD" w:rsidRPr="00930BAD" w:rsidRDefault="00930BAD" w:rsidP="00930BAD">
      <w:pPr>
        <w:pStyle w:val="Odstavecseseznamem"/>
        <w:rPr>
          <w:rFonts w:ascii="Arial" w:hAnsi="Arial" w:cs="Arial"/>
          <w:sz w:val="22"/>
          <w:szCs w:val="22"/>
        </w:rPr>
      </w:pPr>
    </w:p>
    <w:p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w:t>
      </w:r>
      <w:r w:rsidRPr="00930BAD">
        <w:rPr>
          <w:rFonts w:ascii="Arial" w:hAnsi="Arial" w:cs="Arial"/>
          <w:sz w:val="22"/>
          <w:szCs w:val="22"/>
        </w:rPr>
        <w:lastRenderedPageBreak/>
        <w:t xml:space="preserve">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rsidR="00E03469" w:rsidRDefault="00E03469" w:rsidP="00E03469">
      <w:pPr>
        <w:pStyle w:val="Odstavecseseznamem"/>
        <w:tabs>
          <w:tab w:val="right" w:pos="9638"/>
        </w:tabs>
        <w:suppressAutoHyphens/>
        <w:spacing w:before="60"/>
        <w:ind w:left="284"/>
        <w:jc w:val="both"/>
        <w:rPr>
          <w:rFonts w:ascii="Arial" w:hAnsi="Arial" w:cs="Arial"/>
          <w:sz w:val="22"/>
          <w:szCs w:val="22"/>
        </w:rPr>
      </w:pPr>
    </w:p>
    <w:p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E03469" w:rsidRPr="00E03469" w:rsidRDefault="00E03469" w:rsidP="00E03469">
      <w:pPr>
        <w:pStyle w:val="Odstavecseseznamem"/>
        <w:rPr>
          <w:rFonts w:ascii="Arial" w:hAnsi="Arial" w:cs="Arial"/>
          <w:sz w:val="22"/>
          <w:szCs w:val="22"/>
        </w:rPr>
      </w:pPr>
    </w:p>
    <w:p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rsidR="00F846E2" w:rsidRDefault="00B94C10" w:rsidP="00F846E2">
      <w:pPr>
        <w:pStyle w:val="Podnadpis"/>
        <w:tabs>
          <w:tab w:val="right" w:pos="9638"/>
        </w:tabs>
        <w:jc w:val="both"/>
        <w:rPr>
          <w:rFonts w:ascii="Arial" w:hAnsi="Arial" w:cs="Arial"/>
          <w:sz w:val="22"/>
          <w:szCs w:val="22"/>
        </w:rPr>
      </w:pPr>
      <w:bookmarkStart w:id="11" w:name="_Hlk128648055"/>
      <w:bookmarkStart w:id="12" w:name="_Hlk130388270"/>
      <w:r w:rsidRPr="0079066E">
        <w:rPr>
          <w:rFonts w:ascii="Arial" w:hAnsi="Arial" w:cs="Arial"/>
          <w:sz w:val="22"/>
          <w:szCs w:val="22"/>
        </w:rPr>
        <w:t>Základní škola a mateřská škola Ostrava-Zábřeh, Březinova 52, příspěvková organizace</w:t>
      </w:r>
      <w:r w:rsidR="00F846E2" w:rsidRPr="006F2240">
        <w:rPr>
          <w:rFonts w:ascii="Arial" w:hAnsi="Arial" w:cs="Arial"/>
          <w:sz w:val="22"/>
          <w:szCs w:val="22"/>
        </w:rPr>
        <w:t xml:space="preserve">, adresa: </w:t>
      </w:r>
      <w:bookmarkEnd w:id="11"/>
      <w:r w:rsidRPr="0079066E">
        <w:rPr>
          <w:rFonts w:ascii="Arial" w:hAnsi="Arial" w:cs="Arial"/>
          <w:sz w:val="22"/>
          <w:szCs w:val="22"/>
        </w:rPr>
        <w:t>Březinova 1383/52, Zábřeh, 70030 Ostrava</w:t>
      </w:r>
    </w:p>
    <w:bookmarkEnd w:id="12"/>
    <w:p w:rsidR="00CD1A91" w:rsidRDefault="00CD1A91" w:rsidP="001F3840">
      <w:pPr>
        <w:pStyle w:val="Podnadpis"/>
        <w:tabs>
          <w:tab w:val="right" w:pos="9638"/>
        </w:tabs>
        <w:jc w:val="both"/>
        <w:rPr>
          <w:rFonts w:ascii="Arial" w:hAnsi="Arial" w:cs="Arial"/>
          <w:b w:val="0"/>
          <w:sz w:val="22"/>
          <w:szCs w:val="22"/>
        </w:rPr>
      </w:pPr>
    </w:p>
    <w:p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rsidR="00265182" w:rsidRDefault="00265182" w:rsidP="00265182">
      <w:pPr>
        <w:jc w:val="both"/>
        <w:rPr>
          <w:rFonts w:ascii="Arial" w:hAnsi="Arial" w:cs="Arial"/>
          <w:sz w:val="22"/>
          <w:szCs w:val="22"/>
        </w:rPr>
      </w:pPr>
    </w:p>
    <w:p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rsidR="00265182" w:rsidRPr="001B20D3" w:rsidRDefault="00265182" w:rsidP="001F3840">
      <w:pPr>
        <w:pStyle w:val="Podnadpis"/>
        <w:tabs>
          <w:tab w:val="right" w:pos="9638"/>
        </w:tabs>
        <w:jc w:val="both"/>
        <w:rPr>
          <w:rFonts w:ascii="Arial" w:hAnsi="Arial" w:cs="Arial"/>
          <w:b w:val="0"/>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rsidR="001B20D3" w:rsidRPr="001B20D3" w:rsidRDefault="001B20D3" w:rsidP="001B20D3">
      <w:pPr>
        <w:pStyle w:val="Odstavecseseznamem"/>
        <w:jc w:val="both"/>
        <w:rPr>
          <w:rFonts w:ascii="Arial" w:hAnsi="Arial" w:cs="Arial"/>
          <w:sz w:val="22"/>
          <w:szCs w:val="22"/>
        </w:rPr>
      </w:pPr>
    </w:p>
    <w:p w:rsidR="001B20D3" w:rsidRPr="001B20D3" w:rsidRDefault="001B20D3" w:rsidP="001B20D3">
      <w:pPr>
        <w:ind w:firstLine="709"/>
        <w:jc w:val="both"/>
        <w:rPr>
          <w:rFonts w:ascii="Arial" w:hAnsi="Arial" w:cs="Arial"/>
          <w:sz w:val="22"/>
          <w:szCs w:val="22"/>
        </w:rPr>
      </w:pPr>
    </w:p>
    <w:p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1B20D3" w:rsidRPr="001B20D3" w:rsidRDefault="001B20D3" w:rsidP="001B20D3">
      <w:pPr>
        <w:ind w:firstLine="709"/>
        <w:jc w:val="both"/>
        <w:rPr>
          <w:rFonts w:ascii="Arial" w:hAnsi="Arial" w:cs="Arial"/>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rsidR="00D7547D" w:rsidRDefault="00D7547D" w:rsidP="00D7547D">
      <w:pPr>
        <w:pStyle w:val="Odstavecseseznamem"/>
        <w:jc w:val="both"/>
        <w:rPr>
          <w:rFonts w:ascii="Arial" w:hAnsi="Arial" w:cs="Arial"/>
          <w:b/>
          <w:sz w:val="22"/>
          <w:szCs w:val="22"/>
        </w:rPr>
      </w:pPr>
    </w:p>
    <w:p w:rsidR="00B03F91" w:rsidRDefault="00B03F91" w:rsidP="00D06085">
      <w:pPr>
        <w:pStyle w:val="Odstavecseseznamem"/>
        <w:ind w:left="2124" w:hanging="709"/>
        <w:jc w:val="both"/>
        <w:rPr>
          <w:rFonts w:ascii="Arial" w:hAnsi="Arial" w:cs="Arial"/>
          <w:sz w:val="22"/>
          <w:szCs w:val="22"/>
        </w:rPr>
      </w:pPr>
    </w:p>
    <w:p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rsidR="001B20D3" w:rsidRPr="001B20D3" w:rsidRDefault="001B20D3" w:rsidP="001B20D3">
      <w:pPr>
        <w:pStyle w:val="Odstavecseseznamem"/>
        <w:jc w:val="both"/>
        <w:rPr>
          <w:rFonts w:ascii="Arial" w:hAnsi="Arial" w:cs="Arial"/>
          <w:sz w:val="22"/>
          <w:szCs w:val="22"/>
        </w:rPr>
      </w:pPr>
    </w:p>
    <w:p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 xml:space="preserve">jakož i náklady na provedení ostatních činností, prací a dodávek, které jsou </w:t>
      </w:r>
      <w:r w:rsidR="0076760A" w:rsidRPr="00E03469">
        <w:rPr>
          <w:rFonts w:ascii="Arial" w:hAnsi="Arial" w:cs="Arial"/>
          <w:sz w:val="22"/>
          <w:szCs w:val="22"/>
        </w:rPr>
        <w:lastRenderedPageBreak/>
        <w:t>k řádnému naplnění účelu a předmětu této smlouvy nezbytné, a o kterých Prodávající vzhledem ke své kvalifikaci a zkušenostem měl, nebo mohl vědět.</w:t>
      </w:r>
    </w:p>
    <w:p w:rsidR="00E03469" w:rsidRPr="00E03469" w:rsidRDefault="00E03469" w:rsidP="00E03469">
      <w:pPr>
        <w:pStyle w:val="Odstavecseseznamem"/>
        <w:ind w:left="284"/>
        <w:jc w:val="both"/>
        <w:rPr>
          <w:rFonts w:ascii="Arial" w:hAnsi="Arial" w:cs="Arial"/>
        </w:rPr>
      </w:pPr>
    </w:p>
    <w:p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E03469" w:rsidRPr="00F846E2" w:rsidRDefault="00E03469" w:rsidP="00E03469">
      <w:pPr>
        <w:pStyle w:val="Odstavecseseznamem"/>
        <w:rPr>
          <w:rFonts w:ascii="Arial" w:hAnsi="Arial" w:cs="Arial"/>
          <w:sz w:val="22"/>
          <w:szCs w:val="22"/>
        </w:rPr>
      </w:pPr>
    </w:p>
    <w:p w:rsidR="00F846E2" w:rsidRPr="00BE512C" w:rsidRDefault="00F846E2" w:rsidP="00F846E2">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Smluvní strany sjednávají, že úhrada ceny bude uskutečňována vždy po dokončení dodávek pro danou konkrétní učebnu dle přílohy č. 1. Prodávajícího pro Kupujícího bez vad a nedodělků. Dle poskytnutého plnění se rozumí dokončení učebny v rozsahu skutečně provedených montážních prací a dodávek uskutečněných Prodávajícím za cenu stanovenou na základě cen obsažených v rozpočtu Prodávajícího, který je přílohou č. 1 této smlouvy. Podpisem předávacího protokolu k dané učebně vzniká Prodávajícímu právo uplatnit vůči Kupujícímu nárok na úhradu ceny konkrétním plnění odsouhlaseného v daném předávacím protokolu daňovým dokladem – fakturou. Den podpisu předávacího protokolu je dnem zdanitelného plnění.</w:t>
      </w:r>
    </w:p>
    <w:p w:rsidR="00E03469" w:rsidRPr="00E03469" w:rsidRDefault="00E03469" w:rsidP="00E03469">
      <w:pPr>
        <w:pStyle w:val="Odstavecseseznamem"/>
        <w:rPr>
          <w:rFonts w:ascii="Arial" w:hAnsi="Arial" w:cs="Arial"/>
        </w:rPr>
      </w:pPr>
    </w:p>
    <w:p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rsidR="00E03469" w:rsidRPr="00E03469" w:rsidRDefault="00E03469" w:rsidP="00E03469">
      <w:pPr>
        <w:pStyle w:val="Odstavecseseznamem"/>
        <w:rPr>
          <w:rFonts w:ascii="Arial" w:hAnsi="Arial" w:cs="Arial"/>
        </w:rPr>
      </w:pPr>
    </w:p>
    <w:p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rsidR="002F29B0" w:rsidRPr="00AA750F" w:rsidRDefault="00F846E2" w:rsidP="002F29B0">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 xml:space="preserve">informaci: Výdaje plynoucí z této faktury jsou vynaloženy v dle pravidel </w:t>
      </w:r>
      <w:r w:rsidRPr="00AA750F">
        <w:rPr>
          <w:rFonts w:ascii="Arial" w:hAnsi="Arial" w:cs="Arial"/>
          <w:b/>
          <w:sz w:val="22"/>
          <w:szCs w:val="22"/>
        </w:rPr>
        <w:t xml:space="preserve">IROP 2021-2027 </w:t>
      </w:r>
      <w:r w:rsidRPr="00AA750F">
        <w:rPr>
          <w:rFonts w:ascii="Arial" w:hAnsi="Arial" w:cs="Arial"/>
          <w:sz w:val="22"/>
          <w:szCs w:val="22"/>
        </w:rPr>
        <w:t xml:space="preserve">pod názvem projektu </w:t>
      </w:r>
      <w:r w:rsidR="00B40760" w:rsidRPr="0079066E">
        <w:rPr>
          <w:rFonts w:ascii="Arial" w:hAnsi="Arial" w:cs="Arial"/>
          <w:sz w:val="22"/>
          <w:szCs w:val="22"/>
        </w:rPr>
        <w:t>Revitalizace ZŠ Březinova II. Etapa</w:t>
      </w:r>
      <w:r w:rsidR="00B40760" w:rsidRPr="00AA750F">
        <w:rPr>
          <w:rFonts w:ascii="Arial" w:hAnsi="Arial" w:cs="Arial"/>
          <w:sz w:val="22"/>
          <w:szCs w:val="22"/>
        </w:rPr>
        <w:t xml:space="preserve"> </w:t>
      </w:r>
      <w:r w:rsidRPr="00AA750F">
        <w:rPr>
          <w:rFonts w:ascii="Arial" w:hAnsi="Arial" w:cs="Arial"/>
          <w:sz w:val="22"/>
          <w:szCs w:val="22"/>
        </w:rPr>
        <w:t xml:space="preserve">a </w:t>
      </w:r>
      <w:proofErr w:type="spellStart"/>
      <w:r w:rsidRPr="00AA750F">
        <w:rPr>
          <w:rFonts w:ascii="Arial" w:hAnsi="Arial" w:cs="Arial"/>
          <w:sz w:val="22"/>
          <w:szCs w:val="22"/>
        </w:rPr>
        <w:t>reg</w:t>
      </w:r>
      <w:proofErr w:type="spellEnd"/>
      <w:r w:rsidRPr="00AA750F">
        <w:rPr>
          <w:rFonts w:ascii="Arial" w:hAnsi="Arial" w:cs="Arial"/>
          <w:sz w:val="22"/>
          <w:szCs w:val="22"/>
        </w:rPr>
        <w:t xml:space="preserve">. číslem projektu </w:t>
      </w:r>
      <w:bookmarkStart w:id="13" w:name="_Hlk142654652"/>
      <w:r w:rsidRPr="000172EC">
        <w:rPr>
          <w:rFonts w:ascii="Arial" w:hAnsi="Arial" w:cs="Arial"/>
          <w:bCs/>
          <w:sz w:val="22"/>
          <w:szCs w:val="22"/>
          <w:lang w:eastAsia="en-US"/>
        </w:rPr>
        <w:t>CZ.06.04.01/00/22_111/00016</w:t>
      </w:r>
      <w:bookmarkEnd w:id="13"/>
      <w:r w:rsidR="00B40760">
        <w:rPr>
          <w:rFonts w:ascii="Arial" w:hAnsi="Arial" w:cs="Arial"/>
          <w:bCs/>
          <w:sz w:val="22"/>
          <w:szCs w:val="22"/>
          <w:lang w:eastAsia="en-US"/>
        </w:rPr>
        <w:t>61</w:t>
      </w:r>
      <w:r>
        <w:rPr>
          <w:rFonts w:ascii="Arial" w:hAnsi="Arial" w:cs="Arial"/>
          <w:bCs/>
          <w:sz w:val="22"/>
          <w:szCs w:val="22"/>
          <w:lang w:eastAsia="en-US"/>
        </w:rPr>
        <w:t xml:space="preserve"> </w:t>
      </w:r>
      <w:r w:rsidRPr="00AA750F">
        <w:rPr>
          <w:rFonts w:ascii="Arial" w:hAnsi="Arial" w:cs="Arial"/>
          <w:sz w:val="22"/>
          <w:szCs w:val="22"/>
        </w:rPr>
        <w:t xml:space="preserve">a názvem veřejné zakázky </w:t>
      </w:r>
      <w:r w:rsidR="00B40760" w:rsidRPr="0079066E">
        <w:rPr>
          <w:rFonts w:ascii="Arial" w:hAnsi="Arial" w:cs="Arial"/>
          <w:sz w:val="22"/>
          <w:szCs w:val="22"/>
        </w:rPr>
        <w:t>Dodávky vybavení pro ZŠ Březinova</w:t>
      </w:r>
      <w:r w:rsidR="00B40760" w:rsidRPr="00AA750F">
        <w:rPr>
          <w:rFonts w:ascii="Arial" w:hAnsi="Arial" w:cs="Arial"/>
          <w:sz w:val="22"/>
          <w:szCs w:val="22"/>
        </w:rPr>
        <w:t xml:space="preserve"> </w:t>
      </w:r>
      <w:r w:rsidRPr="00AA750F">
        <w:rPr>
          <w:rFonts w:ascii="Arial" w:hAnsi="Arial" w:cs="Arial"/>
          <w:sz w:val="22"/>
          <w:szCs w:val="22"/>
        </w:rPr>
        <w:t xml:space="preserve">a její části </w:t>
      </w:r>
      <w:r w:rsidR="002F29B0" w:rsidRPr="00AA750F">
        <w:rPr>
          <w:rFonts w:ascii="Arial" w:hAnsi="Arial" w:cs="Arial"/>
          <w:sz w:val="22"/>
          <w:szCs w:val="22"/>
        </w:rPr>
        <w:t xml:space="preserve">č. </w:t>
      </w:r>
      <w:r w:rsidR="002F29B0">
        <w:rPr>
          <w:rFonts w:ascii="Arial" w:hAnsi="Arial" w:cs="Arial"/>
          <w:sz w:val="22"/>
          <w:szCs w:val="22"/>
        </w:rPr>
        <w:t>2</w:t>
      </w:r>
      <w:r w:rsidR="002F29B0" w:rsidRPr="00AA750F">
        <w:rPr>
          <w:rFonts w:ascii="Arial" w:hAnsi="Arial" w:cs="Arial"/>
          <w:sz w:val="22"/>
          <w:szCs w:val="22"/>
        </w:rPr>
        <w:t xml:space="preserve"> – </w:t>
      </w:r>
      <w:r w:rsidR="00B40760">
        <w:rPr>
          <w:rFonts w:ascii="Arial" w:hAnsi="Arial" w:cs="Arial"/>
          <w:sz w:val="22"/>
          <w:szCs w:val="22"/>
        </w:rPr>
        <w:t>Nábytek</w:t>
      </w:r>
      <w:r w:rsidR="002F29B0" w:rsidRPr="00AA750F">
        <w:rPr>
          <w:rFonts w:ascii="Arial" w:hAnsi="Arial" w:cs="Arial"/>
          <w:sz w:val="22"/>
          <w:szCs w:val="22"/>
        </w:rPr>
        <w:t>.</w:t>
      </w:r>
    </w:p>
    <w:p w:rsidR="00B80D7F" w:rsidRDefault="00B80D7F" w:rsidP="00B80D7F">
      <w:pPr>
        <w:tabs>
          <w:tab w:val="left" w:pos="1418"/>
        </w:tabs>
        <w:suppressAutoHyphens/>
        <w:ind w:left="1418"/>
        <w:jc w:val="both"/>
        <w:rPr>
          <w:rFonts w:ascii="Arial" w:hAnsi="Arial" w:cs="Arial"/>
          <w:sz w:val="22"/>
          <w:szCs w:val="22"/>
        </w:rPr>
      </w:pPr>
    </w:p>
    <w:p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rsidR="00AB5327" w:rsidRPr="00AB5327" w:rsidRDefault="00AB5327" w:rsidP="00216AE3">
      <w:pPr>
        <w:tabs>
          <w:tab w:val="left" w:pos="1418"/>
        </w:tabs>
        <w:suppressAutoHyphens/>
        <w:jc w:val="both"/>
        <w:rPr>
          <w:rFonts w:ascii="Arial" w:hAnsi="Arial" w:cs="Arial"/>
          <w:sz w:val="22"/>
          <w:szCs w:val="22"/>
        </w:rPr>
      </w:pPr>
    </w:p>
    <w:p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w:t>
      </w:r>
      <w:r w:rsidR="00AB5327" w:rsidRPr="00E03469">
        <w:rPr>
          <w:rFonts w:ascii="Arial" w:hAnsi="Arial" w:cs="Arial"/>
          <w:sz w:val="22"/>
          <w:szCs w:val="22"/>
        </w:rPr>
        <w:lastRenderedPageBreak/>
        <w:t>(opravě)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rsidR="004F28CD" w:rsidRDefault="004F28CD" w:rsidP="00A01E1B">
      <w:pPr>
        <w:tabs>
          <w:tab w:val="left" w:pos="0"/>
        </w:tabs>
        <w:ind w:left="567" w:hanging="567"/>
        <w:jc w:val="both"/>
        <w:rPr>
          <w:rFonts w:ascii="Arial" w:hAnsi="Arial" w:cs="Arial"/>
          <w:sz w:val="22"/>
          <w:szCs w:val="22"/>
        </w:rPr>
      </w:pPr>
    </w:p>
    <w:p w:rsidR="00216AE3" w:rsidRDefault="00216AE3" w:rsidP="00A01E1B">
      <w:pPr>
        <w:tabs>
          <w:tab w:val="left" w:pos="0"/>
        </w:tabs>
        <w:ind w:left="567" w:hanging="567"/>
        <w:jc w:val="both"/>
        <w:rPr>
          <w:rFonts w:ascii="Arial" w:hAnsi="Arial" w:cs="Arial"/>
          <w:sz w:val="22"/>
          <w:szCs w:val="22"/>
        </w:rPr>
      </w:pPr>
    </w:p>
    <w:p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rsidR="00F577E2" w:rsidRDefault="00F577E2" w:rsidP="00A01E1B">
      <w:pPr>
        <w:tabs>
          <w:tab w:val="left" w:pos="0"/>
        </w:tabs>
        <w:ind w:left="567" w:hanging="567"/>
        <w:jc w:val="both"/>
        <w:rPr>
          <w:rFonts w:ascii="Arial" w:hAnsi="Arial" w:cs="Arial"/>
          <w:sz w:val="22"/>
          <w:szCs w:val="22"/>
        </w:rPr>
      </w:pPr>
    </w:p>
    <w:p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w:t>
      </w:r>
      <w:proofErr w:type="gramStart"/>
      <w:r w:rsidRPr="00CD47FC">
        <w:rPr>
          <w:rFonts w:eastAsia="Arial Unicode MS" w:cs="Arial"/>
          <w:b w:val="0"/>
          <w:i/>
          <w:sz w:val="22"/>
          <w:szCs w:val="22"/>
        </w:rPr>
        <w:t xml:space="preserve">adresa: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rsidR="00755D39" w:rsidRDefault="00755D39" w:rsidP="002C1153">
      <w:pPr>
        <w:tabs>
          <w:tab w:val="left" w:pos="1418"/>
        </w:tabs>
        <w:suppressAutoHyphens/>
        <w:jc w:val="both"/>
        <w:rPr>
          <w:rFonts w:ascii="Arial" w:hAnsi="Arial" w:cs="Arial"/>
          <w:sz w:val="22"/>
          <w:szCs w:val="22"/>
        </w:rPr>
      </w:pPr>
    </w:p>
    <w:p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566BC0" w:rsidRPr="00566BC0" w:rsidRDefault="00566BC0" w:rsidP="00566BC0">
      <w:pPr>
        <w:pStyle w:val="Odstavecseseznamem"/>
        <w:ind w:left="284"/>
        <w:jc w:val="both"/>
        <w:rPr>
          <w:rFonts w:ascii="Arial" w:hAnsi="Arial" w:cs="Arial"/>
          <w:sz w:val="22"/>
          <w:szCs w:val="22"/>
        </w:rPr>
      </w:pPr>
    </w:p>
    <w:p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rsidR="00566BC0" w:rsidRPr="00566BC0" w:rsidRDefault="00566BC0" w:rsidP="00566BC0">
      <w:pPr>
        <w:pStyle w:val="Odstavecseseznamem"/>
        <w:rPr>
          <w:rFonts w:ascii="Arial" w:hAnsi="Arial" w:cs="Arial"/>
          <w:sz w:val="22"/>
          <w:szCs w:val="22"/>
        </w:rPr>
      </w:pPr>
    </w:p>
    <w:p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w:t>
      </w:r>
      <w:r w:rsidRPr="00566BC0">
        <w:rPr>
          <w:rFonts w:ascii="Arial" w:eastAsia="Arial Unicode MS" w:hAnsi="Arial" w:cs="Arial"/>
          <w:sz w:val="22"/>
          <w:szCs w:val="22"/>
        </w:rPr>
        <w:lastRenderedPageBreak/>
        <w:t xml:space="preserve">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566BC0" w:rsidRPr="00566BC0" w:rsidRDefault="00566BC0" w:rsidP="00566BC0">
      <w:pPr>
        <w:pStyle w:val="Odstavecseseznamem"/>
        <w:rPr>
          <w:rFonts w:ascii="Arial" w:hAnsi="Arial" w:cs="Arial"/>
          <w:sz w:val="22"/>
          <w:szCs w:val="22"/>
        </w:rPr>
      </w:pPr>
    </w:p>
    <w:p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rsidR="00E74CCF" w:rsidRDefault="00E74CCF" w:rsidP="00216AE3">
      <w:pPr>
        <w:tabs>
          <w:tab w:val="left" w:pos="1418"/>
        </w:tabs>
        <w:suppressAutoHyphens/>
        <w:spacing w:before="60"/>
        <w:jc w:val="both"/>
        <w:rPr>
          <w:rFonts w:ascii="Arial" w:hAnsi="Arial" w:cs="Arial"/>
          <w:sz w:val="22"/>
          <w:szCs w:val="22"/>
        </w:rPr>
      </w:pPr>
    </w:p>
    <w:p w:rsidR="000B2A9E" w:rsidRDefault="000B2A9E" w:rsidP="00216AE3">
      <w:pPr>
        <w:tabs>
          <w:tab w:val="left" w:pos="1418"/>
        </w:tabs>
        <w:suppressAutoHyphens/>
        <w:spacing w:before="60"/>
        <w:jc w:val="both"/>
        <w:rPr>
          <w:rFonts w:ascii="Arial" w:hAnsi="Arial" w:cs="Arial"/>
          <w:sz w:val="22"/>
          <w:szCs w:val="22"/>
        </w:rPr>
      </w:pPr>
    </w:p>
    <w:p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rsidR="00EA3274" w:rsidRPr="00EA3274" w:rsidRDefault="000F52DE" w:rsidP="000F52DE">
      <w:pPr>
        <w:jc w:val="center"/>
        <w:rPr>
          <w:rFonts w:ascii="Arial" w:hAnsi="Arial"/>
          <w:b/>
          <w:sz w:val="22"/>
          <w:szCs w:val="22"/>
        </w:rPr>
      </w:pPr>
      <w:r>
        <w:rPr>
          <w:rFonts w:ascii="Arial" w:hAnsi="Arial"/>
          <w:b/>
          <w:sz w:val="22"/>
          <w:szCs w:val="22"/>
        </w:rPr>
        <w:t>Ostatní ujednání</w:t>
      </w:r>
    </w:p>
    <w:p w:rsidR="00634F59" w:rsidRPr="00A56E39" w:rsidRDefault="00634F59" w:rsidP="00A56E39">
      <w:pPr>
        <w:jc w:val="both"/>
        <w:rPr>
          <w:rFonts w:ascii="Arial" w:hAnsi="Arial"/>
          <w:sz w:val="22"/>
          <w:szCs w:val="22"/>
        </w:rPr>
      </w:pPr>
    </w:p>
    <w:p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rsidR="00BD2B1F" w:rsidRPr="00634F59" w:rsidRDefault="00BD2B1F" w:rsidP="00634F59">
      <w:pPr>
        <w:jc w:val="both"/>
        <w:rPr>
          <w:rFonts w:ascii="Arial" w:hAnsi="Arial"/>
          <w:sz w:val="22"/>
          <w:szCs w:val="22"/>
        </w:rPr>
      </w:pPr>
    </w:p>
    <w:p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rsidR="00BD2B1F" w:rsidRPr="00BD2B1F" w:rsidRDefault="00BD2B1F" w:rsidP="00BD2B1F">
      <w:pPr>
        <w:pStyle w:val="Odstavecseseznamem"/>
        <w:rPr>
          <w:rFonts w:ascii="Arial" w:hAnsi="Arial"/>
          <w:sz w:val="22"/>
          <w:szCs w:val="22"/>
        </w:rPr>
      </w:pPr>
    </w:p>
    <w:p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rsidR="00BD2B1F" w:rsidRPr="00BD2B1F" w:rsidRDefault="00BD2B1F" w:rsidP="00BD2B1F">
      <w:pPr>
        <w:pStyle w:val="Odstavecseseznamem"/>
        <w:rPr>
          <w:rFonts w:ascii="Arial" w:hAnsi="Arial"/>
          <w:sz w:val="22"/>
          <w:szCs w:val="22"/>
        </w:rPr>
      </w:pPr>
    </w:p>
    <w:p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rsidR="00BD2B1F" w:rsidRPr="00BD2B1F" w:rsidRDefault="00BD2B1F" w:rsidP="00BD2B1F">
      <w:pPr>
        <w:pStyle w:val="Odstavecseseznamem"/>
        <w:rPr>
          <w:rFonts w:ascii="Arial" w:hAnsi="Arial"/>
          <w:sz w:val="22"/>
          <w:szCs w:val="22"/>
        </w:rPr>
      </w:pPr>
    </w:p>
    <w:p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w:t>
      </w:r>
      <w:r w:rsidRPr="00BD2B1F">
        <w:rPr>
          <w:rFonts w:ascii="Arial" w:hAnsi="Arial"/>
          <w:sz w:val="22"/>
          <w:szCs w:val="22"/>
        </w:rPr>
        <w:lastRenderedPageBreak/>
        <w:t>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BD2B1F" w:rsidRDefault="00BD2B1F" w:rsidP="00BD2B1F">
      <w:pPr>
        <w:pStyle w:val="Odstavecseseznamem"/>
        <w:ind w:left="284"/>
        <w:jc w:val="both"/>
        <w:rPr>
          <w:rFonts w:ascii="Arial" w:hAnsi="Arial"/>
          <w:sz w:val="22"/>
          <w:szCs w:val="22"/>
        </w:rPr>
      </w:pPr>
    </w:p>
    <w:p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BD2B1F" w:rsidRPr="00BD2B1F" w:rsidRDefault="00BD2B1F" w:rsidP="00BD2B1F">
      <w:pPr>
        <w:pStyle w:val="Odstavecseseznamem"/>
        <w:rPr>
          <w:rFonts w:ascii="Arial" w:hAnsi="Arial"/>
          <w:sz w:val="22"/>
          <w:szCs w:val="22"/>
        </w:rPr>
      </w:pPr>
    </w:p>
    <w:p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2B4B57" w:rsidRDefault="002B4B57" w:rsidP="00EA3274">
      <w:pPr>
        <w:jc w:val="both"/>
        <w:rPr>
          <w:rFonts w:ascii="Arial" w:hAnsi="Arial"/>
          <w:sz w:val="22"/>
          <w:szCs w:val="22"/>
        </w:rPr>
      </w:pPr>
    </w:p>
    <w:p w:rsidR="00F55C9B" w:rsidRPr="002B4B57" w:rsidRDefault="00F55C9B" w:rsidP="00EA3274">
      <w:pPr>
        <w:jc w:val="both"/>
        <w:rPr>
          <w:rFonts w:ascii="Arial" w:hAnsi="Arial"/>
          <w:sz w:val="22"/>
          <w:szCs w:val="22"/>
        </w:rPr>
      </w:pPr>
    </w:p>
    <w:p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rsidR="001F561E" w:rsidRDefault="001F561E" w:rsidP="00EA3274">
      <w:pPr>
        <w:jc w:val="both"/>
        <w:rPr>
          <w:rFonts w:ascii="Arial" w:hAnsi="Arial"/>
          <w:sz w:val="22"/>
          <w:szCs w:val="22"/>
        </w:rPr>
      </w:pPr>
    </w:p>
    <w:p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97B74">
        <w:rPr>
          <w:rFonts w:ascii="Arial" w:hAnsi="Arial"/>
          <w:sz w:val="22"/>
          <w:szCs w:val="22"/>
        </w:rPr>
        <w:t>5</w:t>
      </w:r>
      <w:r w:rsidRPr="00BD2B1F">
        <w:rPr>
          <w:rFonts w:ascii="Arial" w:hAnsi="Arial"/>
          <w:sz w:val="22"/>
          <w:szCs w:val="22"/>
        </w:rPr>
        <w:t>, včetně umožnění přístupu k ní.</w:t>
      </w:r>
    </w:p>
    <w:p w:rsidR="00BD2B1F" w:rsidRDefault="00BD2B1F" w:rsidP="00BD2B1F">
      <w:pPr>
        <w:pStyle w:val="Odstavecseseznamem"/>
        <w:ind w:left="284"/>
        <w:jc w:val="both"/>
        <w:rPr>
          <w:rFonts w:ascii="Arial" w:hAnsi="Arial"/>
          <w:sz w:val="22"/>
          <w:szCs w:val="22"/>
        </w:rPr>
      </w:pPr>
    </w:p>
    <w:p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97B74">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rsidR="00771AE3" w:rsidRDefault="00771AE3" w:rsidP="00EA3274">
      <w:pPr>
        <w:jc w:val="both"/>
        <w:rPr>
          <w:rFonts w:ascii="Arial" w:hAnsi="Arial"/>
          <w:sz w:val="22"/>
          <w:szCs w:val="22"/>
        </w:rPr>
      </w:pPr>
    </w:p>
    <w:p w:rsidR="0056368B" w:rsidRDefault="0056368B" w:rsidP="00EA3274">
      <w:pPr>
        <w:jc w:val="both"/>
        <w:rPr>
          <w:rFonts w:ascii="Arial" w:hAnsi="Arial"/>
          <w:sz w:val="22"/>
          <w:szCs w:val="22"/>
        </w:rPr>
      </w:pPr>
    </w:p>
    <w:p w:rsidR="0056368B" w:rsidRDefault="0056368B" w:rsidP="00EA3274">
      <w:pPr>
        <w:jc w:val="both"/>
        <w:rPr>
          <w:rFonts w:ascii="Arial" w:hAnsi="Arial"/>
          <w:sz w:val="22"/>
          <w:szCs w:val="22"/>
        </w:rPr>
      </w:pPr>
    </w:p>
    <w:p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F577E2" w:rsidRDefault="00F577E2" w:rsidP="00A01E1B">
      <w:pPr>
        <w:tabs>
          <w:tab w:val="left" w:pos="0"/>
        </w:tabs>
        <w:ind w:left="567" w:hanging="567"/>
        <w:jc w:val="both"/>
        <w:rPr>
          <w:rFonts w:ascii="Arial" w:hAnsi="Arial" w:cs="Arial"/>
          <w:sz w:val="22"/>
          <w:szCs w:val="22"/>
        </w:rPr>
      </w:pPr>
    </w:p>
    <w:p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 xml:space="preserve">odstranění (nedojde-li k takové dohodě či nebude-li termín v předávacím protokolu uveden, musí </w:t>
      </w:r>
      <w:r w:rsidRPr="00FF35B0">
        <w:rPr>
          <w:rFonts w:ascii="Arial" w:hAnsi="Arial" w:cs="Arial"/>
          <w:b w:val="0"/>
          <w:sz w:val="22"/>
          <w:szCs w:val="22"/>
        </w:rPr>
        <w:lastRenderedPageBreak/>
        <w:t>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rsidR="00E36EDD" w:rsidRDefault="00E36EDD" w:rsidP="00E36EDD">
      <w:pPr>
        <w:pStyle w:val="Podnadpis"/>
        <w:ind w:left="284"/>
        <w:jc w:val="both"/>
        <w:rPr>
          <w:rFonts w:ascii="Arial" w:hAnsi="Arial" w:cs="Arial"/>
          <w:b w:val="0"/>
          <w:sz w:val="22"/>
          <w:szCs w:val="22"/>
        </w:rPr>
      </w:pPr>
    </w:p>
    <w:p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rsidR="00675FE8" w:rsidRDefault="00675FE8" w:rsidP="00675FE8">
      <w:pPr>
        <w:pStyle w:val="Odstavecseseznamem"/>
        <w:rPr>
          <w:rFonts w:ascii="Arial" w:hAnsi="Arial" w:cs="Arial"/>
          <w:b/>
          <w:sz w:val="22"/>
          <w:szCs w:val="22"/>
        </w:rPr>
      </w:pPr>
    </w:p>
    <w:p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rsidR="009D77E9" w:rsidRPr="009D77E9" w:rsidRDefault="009D77E9" w:rsidP="009D77E9">
      <w:pPr>
        <w:pStyle w:val="Podnadpis"/>
        <w:ind w:left="284"/>
        <w:jc w:val="both"/>
        <w:rPr>
          <w:rFonts w:ascii="Arial" w:hAnsi="Arial" w:cs="Arial"/>
          <w:b w:val="0"/>
          <w:sz w:val="22"/>
          <w:szCs w:val="22"/>
        </w:rPr>
      </w:pPr>
    </w:p>
    <w:p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675FE8" w:rsidRDefault="00675FE8" w:rsidP="00675FE8">
      <w:pPr>
        <w:pStyle w:val="Odstavecseseznamem"/>
        <w:rPr>
          <w:rFonts w:ascii="Arial" w:hAnsi="Arial" w:cs="Arial"/>
          <w:b/>
          <w:sz w:val="22"/>
          <w:szCs w:val="22"/>
        </w:rPr>
      </w:pPr>
    </w:p>
    <w:p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5B2391" w:rsidRDefault="005B2391" w:rsidP="005B2391">
      <w:pPr>
        <w:pStyle w:val="Odstavecseseznamem"/>
        <w:rPr>
          <w:rFonts w:ascii="Arial" w:hAnsi="Arial" w:cs="Arial"/>
          <w:b/>
          <w:sz w:val="22"/>
          <w:szCs w:val="22"/>
        </w:rPr>
      </w:pPr>
    </w:p>
    <w:p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rsidR="005B2391" w:rsidRDefault="005B2391" w:rsidP="005B2391">
      <w:pPr>
        <w:pStyle w:val="Odstavecseseznamem"/>
        <w:rPr>
          <w:rFonts w:ascii="Arial" w:hAnsi="Arial" w:cs="Arial"/>
          <w:b/>
          <w:sz w:val="22"/>
          <w:szCs w:val="22"/>
        </w:rPr>
      </w:pPr>
    </w:p>
    <w:p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rsidR="005B2391" w:rsidRDefault="005B2391" w:rsidP="005B2391">
      <w:pPr>
        <w:pStyle w:val="Odstavecseseznamem"/>
        <w:rPr>
          <w:rFonts w:ascii="Arial" w:hAnsi="Arial" w:cs="Arial"/>
          <w:b/>
          <w:sz w:val="22"/>
          <w:szCs w:val="22"/>
        </w:rPr>
      </w:pPr>
    </w:p>
    <w:p w:rsidR="008A25AE" w:rsidRPr="00742509" w:rsidRDefault="008A25AE" w:rsidP="00742509">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lastRenderedPageBreak/>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rsidR="004F2F6B" w:rsidRDefault="004F2F6B" w:rsidP="00634F59">
      <w:pPr>
        <w:tabs>
          <w:tab w:val="left" w:pos="0"/>
          <w:tab w:val="left" w:pos="2080"/>
        </w:tabs>
        <w:jc w:val="both"/>
        <w:rPr>
          <w:rFonts w:ascii="Arial" w:hAnsi="Arial" w:cs="Arial"/>
          <w:sz w:val="22"/>
          <w:szCs w:val="22"/>
        </w:rPr>
      </w:pPr>
    </w:p>
    <w:p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954C1B" w:rsidRDefault="00954C1B" w:rsidP="00A463D0">
      <w:pPr>
        <w:tabs>
          <w:tab w:val="left" w:pos="2080"/>
        </w:tabs>
        <w:jc w:val="both"/>
        <w:rPr>
          <w:rFonts w:ascii="Arial" w:hAnsi="Arial" w:cs="Arial"/>
          <w:sz w:val="22"/>
          <w:szCs w:val="22"/>
        </w:rPr>
      </w:pPr>
    </w:p>
    <w:p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rsidR="005B2391" w:rsidRDefault="005B2391" w:rsidP="005B2391">
      <w:pPr>
        <w:pStyle w:val="Odstavecseseznamem"/>
        <w:tabs>
          <w:tab w:val="left" w:pos="2080"/>
        </w:tabs>
        <w:ind w:left="284"/>
        <w:jc w:val="both"/>
        <w:rPr>
          <w:rFonts w:ascii="Arial" w:hAnsi="Arial" w:cs="Arial"/>
          <w:sz w:val="22"/>
          <w:szCs w:val="22"/>
        </w:rPr>
      </w:pPr>
    </w:p>
    <w:p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rsidR="005B2391" w:rsidRDefault="005B2391" w:rsidP="005B2391">
      <w:pPr>
        <w:pStyle w:val="Odstavecseseznamem"/>
        <w:tabs>
          <w:tab w:val="left" w:pos="2080"/>
        </w:tabs>
        <w:ind w:left="284"/>
        <w:jc w:val="both"/>
        <w:rPr>
          <w:rFonts w:ascii="Arial" w:hAnsi="Arial" w:cs="Arial"/>
          <w:sz w:val="22"/>
          <w:szCs w:val="22"/>
        </w:rPr>
      </w:pPr>
    </w:p>
    <w:p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rsidR="00A463D0" w:rsidRDefault="00A463D0" w:rsidP="00A463D0">
      <w:pPr>
        <w:tabs>
          <w:tab w:val="left" w:pos="2080"/>
        </w:tabs>
        <w:jc w:val="both"/>
        <w:rPr>
          <w:rFonts w:ascii="Arial" w:hAnsi="Arial" w:cs="Arial"/>
          <w:sz w:val="22"/>
          <w:szCs w:val="22"/>
        </w:rPr>
      </w:pPr>
    </w:p>
    <w:p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rsidR="00240DC6" w:rsidRPr="00954C1B" w:rsidRDefault="00240DC6" w:rsidP="00954C1B">
      <w:pPr>
        <w:tabs>
          <w:tab w:val="left" w:pos="2080"/>
        </w:tabs>
        <w:jc w:val="both"/>
        <w:rPr>
          <w:rFonts w:ascii="Arial" w:hAnsi="Arial" w:cs="Arial"/>
          <w:sz w:val="22"/>
          <w:szCs w:val="22"/>
        </w:rPr>
      </w:pPr>
    </w:p>
    <w:p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rsidR="00634F59" w:rsidRPr="00634F59" w:rsidRDefault="00634F59" w:rsidP="00634F59">
      <w:pPr>
        <w:tabs>
          <w:tab w:val="left" w:pos="2080"/>
        </w:tabs>
        <w:jc w:val="both"/>
        <w:rPr>
          <w:rFonts w:ascii="Arial" w:hAnsi="Arial" w:cs="Arial"/>
          <w:sz w:val="22"/>
          <w:szCs w:val="22"/>
        </w:rPr>
      </w:pPr>
    </w:p>
    <w:p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rsidR="009F77B7" w:rsidRDefault="009F77B7" w:rsidP="005B2391">
      <w:pPr>
        <w:pStyle w:val="Odstavecseseznamem"/>
        <w:tabs>
          <w:tab w:val="left" w:pos="2080"/>
        </w:tabs>
        <w:ind w:left="284"/>
        <w:jc w:val="both"/>
        <w:rPr>
          <w:rFonts w:ascii="Arial" w:hAnsi="Arial" w:cs="Arial"/>
          <w:sz w:val="22"/>
          <w:szCs w:val="22"/>
        </w:rPr>
      </w:pPr>
    </w:p>
    <w:p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5B2391" w:rsidRPr="005B2391" w:rsidRDefault="005B2391" w:rsidP="005B2391">
      <w:pPr>
        <w:pStyle w:val="Odstavecseseznamem"/>
        <w:rPr>
          <w:rFonts w:ascii="Arial" w:hAnsi="Arial" w:cs="Arial"/>
          <w:sz w:val="22"/>
          <w:szCs w:val="22"/>
        </w:rPr>
      </w:pPr>
    </w:p>
    <w:p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F577E2" w:rsidRPr="00FB3579" w:rsidRDefault="00F577E2" w:rsidP="00FB3579">
      <w:pPr>
        <w:pStyle w:val="Odstavec111"/>
        <w:rPr>
          <w:sz w:val="22"/>
          <w:szCs w:val="22"/>
        </w:rPr>
      </w:pPr>
      <w:r w:rsidRPr="00FB3579">
        <w:rPr>
          <w:sz w:val="22"/>
          <w:szCs w:val="22"/>
        </w:rPr>
        <w:t>nezkrátí daň nebo nevyláká daňovou výhodu,</w:t>
      </w:r>
    </w:p>
    <w:p w:rsidR="00F577E2" w:rsidRPr="00FB3579" w:rsidRDefault="00F577E2" w:rsidP="00FB3579">
      <w:pPr>
        <w:pStyle w:val="Odstavec111"/>
        <w:rPr>
          <w:sz w:val="22"/>
          <w:szCs w:val="22"/>
        </w:rPr>
      </w:pPr>
      <w:r w:rsidRPr="00FB3579">
        <w:rPr>
          <w:sz w:val="22"/>
          <w:szCs w:val="22"/>
        </w:rPr>
        <w:t>úplata za plnění dle smlouvy není odchylná od obvyklé ceny,</w:t>
      </w:r>
    </w:p>
    <w:p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rsidR="00F577E2" w:rsidRPr="00FB3579" w:rsidRDefault="00F577E2" w:rsidP="00FB3579">
      <w:pPr>
        <w:pStyle w:val="Odstavec111"/>
        <w:rPr>
          <w:sz w:val="22"/>
          <w:szCs w:val="22"/>
        </w:rPr>
      </w:pPr>
      <w:r w:rsidRPr="00FB3579">
        <w:rPr>
          <w:sz w:val="22"/>
          <w:szCs w:val="22"/>
        </w:rPr>
        <w:lastRenderedPageBreak/>
        <w:t>nebude nespolehlivým plátcem,</w:t>
      </w:r>
    </w:p>
    <w:p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rsidR="005B2391" w:rsidRPr="00240DC6" w:rsidRDefault="005B2391" w:rsidP="00240DC6">
      <w:pPr>
        <w:rPr>
          <w:rFonts w:ascii="Arial" w:hAnsi="Arial" w:cs="Arial"/>
          <w:sz w:val="22"/>
          <w:szCs w:val="22"/>
        </w:rPr>
      </w:pPr>
    </w:p>
    <w:p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rsidR="005B2391" w:rsidRPr="005B2391" w:rsidRDefault="005B2391" w:rsidP="005B2391">
      <w:pPr>
        <w:pStyle w:val="Odstavecseseznamem"/>
        <w:rPr>
          <w:rFonts w:ascii="Arial" w:hAnsi="Arial" w:cs="Arial"/>
          <w:sz w:val="22"/>
          <w:szCs w:val="22"/>
        </w:rPr>
      </w:pPr>
    </w:p>
    <w:p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rsidR="005B2391" w:rsidRPr="005B2391" w:rsidRDefault="005B2391" w:rsidP="005B2391">
      <w:pPr>
        <w:pStyle w:val="Odstavecseseznamem"/>
        <w:rPr>
          <w:rFonts w:ascii="Arial" w:hAnsi="Arial" w:cs="Arial"/>
          <w:sz w:val="22"/>
          <w:szCs w:val="22"/>
        </w:rPr>
      </w:pPr>
    </w:p>
    <w:p w:rsidR="00B94C10" w:rsidRPr="00071F2E" w:rsidRDefault="00B94C10" w:rsidP="00B94C10">
      <w:pPr>
        <w:pStyle w:val="Odstavecseseznamem"/>
        <w:numPr>
          <w:ilvl w:val="0"/>
          <w:numId w:val="29"/>
        </w:numPr>
        <w:ind w:left="284" w:hanging="284"/>
        <w:jc w:val="both"/>
        <w:rPr>
          <w:rFonts w:ascii="Arial" w:hAnsi="Arial" w:cs="Arial"/>
          <w:sz w:val="22"/>
          <w:szCs w:val="22"/>
        </w:rPr>
      </w:pPr>
      <w:r w:rsidRPr="0011739A">
        <w:rPr>
          <w:rFonts w:ascii="Arial" w:hAnsi="Arial" w:cs="Arial"/>
          <w:sz w:val="22"/>
          <w:szCs w:val="22"/>
        </w:rPr>
        <w:t xml:space="preserve">Tato smlouva je platná po podpisu oběma smluvními stranami a nabývá účinnost podpisem obou smluvních stran nebo uveřejněním v registru smluv ve smyslu ustanovení par.2 odst.1, </w:t>
      </w:r>
      <w:proofErr w:type="spellStart"/>
      <w:r w:rsidRPr="0011739A">
        <w:rPr>
          <w:rFonts w:ascii="Arial" w:hAnsi="Arial" w:cs="Arial"/>
          <w:sz w:val="22"/>
          <w:szCs w:val="22"/>
        </w:rPr>
        <w:t>písm</w:t>
      </w:r>
      <w:proofErr w:type="spellEnd"/>
      <w:r w:rsidRPr="0011739A">
        <w:rPr>
          <w:rFonts w:ascii="Arial" w:hAnsi="Arial" w:cs="Arial"/>
          <w:sz w:val="22"/>
          <w:szCs w:val="22"/>
        </w:rPr>
        <w:t xml:space="preserve"> c) a par. 5 odstav. 2 zákona č. 340/2015 Sb. o registru smluv v platném znění, pokud se na smlouvu tato povinnost vztahuje. Povinnost k uveřejnění smlouvy v registru smluv přebírá kupující</w:t>
      </w:r>
      <w:r w:rsidRPr="00071F2E">
        <w:rPr>
          <w:rFonts w:ascii="Arial" w:hAnsi="Arial" w:cs="Arial"/>
          <w:sz w:val="22"/>
          <w:szCs w:val="22"/>
        </w:rPr>
        <w:t xml:space="preserve">.  </w:t>
      </w:r>
    </w:p>
    <w:p w:rsidR="00B94C10" w:rsidRPr="00071F2E" w:rsidRDefault="00B94C10" w:rsidP="00B94C10">
      <w:pPr>
        <w:rPr>
          <w:rFonts w:ascii="Arial" w:hAnsi="Arial" w:cs="Arial"/>
          <w:sz w:val="22"/>
          <w:szCs w:val="22"/>
        </w:rPr>
      </w:pPr>
    </w:p>
    <w:p w:rsidR="00B94C10" w:rsidRPr="00AA0AD3" w:rsidRDefault="00B94C10" w:rsidP="00B94C10">
      <w:pPr>
        <w:pStyle w:val="Odstavecseseznamem"/>
        <w:numPr>
          <w:ilvl w:val="0"/>
          <w:numId w:val="29"/>
        </w:numPr>
        <w:ind w:left="284" w:hanging="284"/>
        <w:jc w:val="both"/>
        <w:rPr>
          <w:rFonts w:ascii="Arial" w:hAnsi="Arial" w:cs="Arial"/>
          <w:color w:val="FF0000"/>
          <w:sz w:val="22"/>
          <w:szCs w:val="22"/>
        </w:rPr>
      </w:pPr>
      <w:r w:rsidRPr="0011739A">
        <w:rPr>
          <w:rFonts w:ascii="Arial" w:hAnsi="Arial" w:cs="Arial"/>
          <w:sz w:val="22"/>
          <w:szCs w:val="22"/>
        </w:rPr>
        <w:t>Přílohou č. 1 této smlouvy je přesný</w:t>
      </w:r>
      <w:r w:rsidRPr="005B2391">
        <w:rPr>
          <w:rFonts w:ascii="Arial" w:hAnsi="Arial" w:cs="Arial"/>
          <w:bCs/>
          <w:sz w:val="22"/>
          <w:szCs w:val="22"/>
        </w:rPr>
        <w:t xml:space="preserve">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Pr>
          <w:rFonts w:ascii="Arial" w:hAnsi="Arial" w:cs="Arial"/>
          <w:bCs/>
          <w:sz w:val="22"/>
          <w:szCs w:val="22"/>
        </w:rPr>
        <w:t xml:space="preserve"> </w:t>
      </w:r>
    </w:p>
    <w:p w:rsidR="00AA0AD3" w:rsidRPr="00AA0AD3" w:rsidRDefault="00AA0AD3" w:rsidP="00AA0AD3">
      <w:pPr>
        <w:pStyle w:val="Odstavecseseznamem"/>
        <w:rPr>
          <w:rFonts w:ascii="Arial" w:hAnsi="Arial" w:cs="Arial"/>
          <w:color w:val="FF0000"/>
          <w:sz w:val="22"/>
          <w:szCs w:val="22"/>
        </w:rPr>
      </w:pPr>
    </w:p>
    <w:p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rsidR="004F28CD" w:rsidRPr="00A56E39" w:rsidRDefault="004F28CD" w:rsidP="00A56E39">
      <w:pPr>
        <w:rPr>
          <w:rFonts w:ascii="Arial" w:hAnsi="Arial" w:cs="Arial"/>
          <w:sz w:val="22"/>
          <w:szCs w:val="22"/>
        </w:rPr>
      </w:pPr>
    </w:p>
    <w:p w:rsidR="00A64751" w:rsidRPr="005B239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C761CE" w:rsidRDefault="00C761CE" w:rsidP="007F0725">
      <w:pPr>
        <w:rPr>
          <w:rFonts w:ascii="Arial" w:hAnsi="Arial" w:cs="Arial"/>
          <w:sz w:val="22"/>
          <w:szCs w:val="22"/>
        </w:rPr>
      </w:pPr>
    </w:p>
    <w:p w:rsidR="00595044" w:rsidRPr="007F0725" w:rsidRDefault="00F846E2" w:rsidP="00595044">
      <w:pPr>
        <w:rPr>
          <w:rFonts w:ascii="Arial" w:hAnsi="Arial" w:cs="Arial"/>
          <w:sz w:val="22"/>
          <w:szCs w:val="22"/>
        </w:rPr>
      </w:pPr>
      <w:r>
        <w:rPr>
          <w:rFonts w:ascii="Arial" w:hAnsi="Arial" w:cs="Arial"/>
          <w:sz w:val="22"/>
          <w:szCs w:val="22"/>
        </w:rPr>
        <w:t>V </w:t>
      </w:r>
      <w:r w:rsidR="00B40760">
        <w:rPr>
          <w:rFonts w:ascii="Arial" w:hAnsi="Arial" w:cs="Arial"/>
          <w:sz w:val="22"/>
          <w:szCs w:val="22"/>
        </w:rPr>
        <w:t>Ostravě</w:t>
      </w:r>
      <w:bookmarkStart w:id="14" w:name="_GoBack"/>
      <w:bookmarkEnd w:id="14"/>
      <w:r w:rsidRPr="007F0725">
        <w:rPr>
          <w:rFonts w:ascii="Arial" w:hAnsi="Arial" w:cs="Arial"/>
          <w:sz w:val="22"/>
          <w:szCs w:val="22"/>
        </w:rPr>
        <w:t xml:space="preserve"> dne………</w:t>
      </w:r>
      <w:r>
        <w:rPr>
          <w:rFonts w:ascii="Arial" w:hAnsi="Arial" w:cs="Arial"/>
          <w:sz w:val="22"/>
          <w:szCs w:val="22"/>
        </w:rPr>
        <w:t>…</w:t>
      </w:r>
      <w:proofErr w:type="gramStart"/>
      <w:r>
        <w:rPr>
          <w:rFonts w:ascii="Arial" w:hAnsi="Arial" w:cs="Arial"/>
          <w:sz w:val="22"/>
          <w:szCs w:val="22"/>
        </w:rPr>
        <w:t>…….</w:t>
      </w:r>
      <w:proofErr w:type="gramEnd"/>
      <w:r>
        <w:rPr>
          <w:rFonts w:ascii="Arial" w:hAnsi="Arial" w:cs="Arial"/>
          <w:sz w:val="22"/>
          <w:szCs w:val="22"/>
        </w:rPr>
        <w:t>.</w:t>
      </w:r>
      <w:r w:rsidR="00595044">
        <w:rPr>
          <w:rFonts w:ascii="Arial" w:hAnsi="Arial" w:cs="Arial"/>
          <w:sz w:val="22"/>
          <w:szCs w:val="22"/>
        </w:rPr>
        <w:tab/>
      </w:r>
      <w:r w:rsidR="00595044">
        <w:rPr>
          <w:rFonts w:ascii="Arial" w:hAnsi="Arial" w:cs="Arial"/>
          <w:sz w:val="22"/>
          <w:szCs w:val="22"/>
        </w:rPr>
        <w:tab/>
        <w:t xml:space="preserve">           </w:t>
      </w:r>
      <w:r w:rsidR="00595044">
        <w:rPr>
          <w:rFonts w:ascii="Arial" w:hAnsi="Arial" w:cs="Arial"/>
          <w:sz w:val="22"/>
          <w:szCs w:val="22"/>
        </w:rPr>
        <w:tab/>
      </w:r>
      <w:r w:rsidR="00595044" w:rsidRPr="007F0725">
        <w:rPr>
          <w:rFonts w:ascii="Arial" w:hAnsi="Arial" w:cs="Arial"/>
          <w:sz w:val="22"/>
          <w:szCs w:val="22"/>
        </w:rPr>
        <w:t>V</w:t>
      </w:r>
      <w:r w:rsidR="00595044" w:rsidRPr="007F0725">
        <w:rPr>
          <w:rFonts w:ascii="Arial" w:hAnsi="Arial" w:cs="Arial"/>
          <w:sz w:val="22"/>
          <w:szCs w:val="22"/>
          <w:highlight w:val="yellow"/>
        </w:rPr>
        <w:t>……………………</w:t>
      </w:r>
      <w:r w:rsidR="00595044" w:rsidRPr="007F0725">
        <w:rPr>
          <w:rFonts w:ascii="Arial" w:hAnsi="Arial" w:cs="Arial"/>
          <w:sz w:val="22"/>
          <w:szCs w:val="22"/>
        </w:rPr>
        <w:t xml:space="preserve"> dne</w:t>
      </w:r>
      <w:r w:rsidR="00595044" w:rsidRPr="007F0725">
        <w:rPr>
          <w:rFonts w:ascii="Arial" w:hAnsi="Arial" w:cs="Arial"/>
          <w:sz w:val="22"/>
          <w:szCs w:val="22"/>
          <w:highlight w:val="yellow"/>
        </w:rPr>
        <w:t>………………….</w:t>
      </w:r>
    </w:p>
    <w:p w:rsidR="00595044" w:rsidRPr="007F0725" w:rsidRDefault="00595044" w:rsidP="00595044">
      <w:pPr>
        <w:rPr>
          <w:rFonts w:ascii="Arial" w:hAnsi="Arial" w:cs="Arial"/>
          <w:b/>
          <w:sz w:val="22"/>
          <w:szCs w:val="22"/>
        </w:rPr>
      </w:pPr>
    </w:p>
    <w:p w:rsidR="00595044" w:rsidRPr="007F0725" w:rsidRDefault="00595044" w:rsidP="00595044">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595044" w:rsidRDefault="00595044" w:rsidP="00595044">
      <w:pPr>
        <w:rPr>
          <w:rFonts w:ascii="Arial" w:hAnsi="Arial" w:cs="Arial"/>
          <w:sz w:val="22"/>
          <w:szCs w:val="22"/>
        </w:rPr>
      </w:pPr>
    </w:p>
    <w:p w:rsidR="00595044" w:rsidRPr="007F0725" w:rsidRDefault="00595044" w:rsidP="00595044">
      <w:pPr>
        <w:rPr>
          <w:rFonts w:ascii="Arial" w:hAnsi="Arial" w:cs="Arial"/>
          <w:sz w:val="22"/>
          <w:szCs w:val="22"/>
        </w:rPr>
      </w:pPr>
    </w:p>
    <w:p w:rsidR="00B94C10" w:rsidRPr="007F0725" w:rsidRDefault="00B94C10" w:rsidP="00B94C10">
      <w:pPr>
        <w:rPr>
          <w:rFonts w:ascii="Arial" w:hAnsi="Arial" w:cs="Arial"/>
          <w:sz w:val="22"/>
          <w:szCs w:val="22"/>
        </w:rPr>
      </w:pPr>
      <w:r w:rsidRPr="002305BA">
        <w:rPr>
          <w:rFonts w:ascii="Arial" w:hAnsi="Arial" w:cs="Arial"/>
          <w:sz w:val="22"/>
          <w:szCs w:val="22"/>
        </w:rPr>
        <w:t>……………………………………</w:t>
      </w:r>
      <w:r w:rsidRPr="007F0725">
        <w:rPr>
          <w:rFonts w:ascii="Arial" w:hAnsi="Arial" w:cs="Arial"/>
          <w:sz w:val="22"/>
          <w:szCs w:val="22"/>
        </w:rPr>
        <w:tab/>
      </w:r>
      <w:r w:rsidRPr="007F0725">
        <w:rPr>
          <w:rFonts w:ascii="Arial" w:hAnsi="Arial" w:cs="Arial"/>
          <w:sz w:val="22"/>
          <w:szCs w:val="22"/>
        </w:rPr>
        <w:tab/>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p>
    <w:p w:rsidR="00B94C10" w:rsidRDefault="00B94C10" w:rsidP="00B94C10">
      <w:pPr>
        <w:pStyle w:val="Zpat"/>
        <w:tabs>
          <w:tab w:val="clear" w:pos="4536"/>
          <w:tab w:val="left" w:pos="4962"/>
        </w:tabs>
        <w:rPr>
          <w:rFonts w:ascii="Arial" w:hAnsi="Arial" w:cs="Arial"/>
          <w:sz w:val="22"/>
          <w:szCs w:val="22"/>
        </w:rPr>
      </w:pPr>
      <w:r w:rsidRPr="0079066E">
        <w:rPr>
          <w:rFonts w:ascii="Arial" w:hAnsi="Arial" w:cs="Arial"/>
          <w:sz w:val="22"/>
          <w:szCs w:val="22"/>
        </w:rPr>
        <w:t xml:space="preserve">RNDr. Jan </w:t>
      </w:r>
      <w:proofErr w:type="spellStart"/>
      <w:r w:rsidRPr="0079066E">
        <w:rPr>
          <w:rFonts w:ascii="Arial" w:hAnsi="Arial" w:cs="Arial"/>
          <w:sz w:val="22"/>
          <w:szCs w:val="22"/>
        </w:rPr>
        <w:t>Veřmiřovský</w:t>
      </w:r>
      <w:proofErr w:type="spellEnd"/>
      <w:r w:rsidRPr="0079066E">
        <w:rPr>
          <w:rFonts w:ascii="Arial" w:hAnsi="Arial" w:cs="Arial"/>
          <w:sz w:val="22"/>
          <w:szCs w:val="22"/>
        </w:rPr>
        <w:t>, Ph.D., MBA,</w:t>
      </w:r>
    </w:p>
    <w:p w:rsidR="00B94C10" w:rsidRPr="007F0725" w:rsidRDefault="00B94C10" w:rsidP="00B94C10">
      <w:pPr>
        <w:pStyle w:val="Zpat"/>
        <w:tabs>
          <w:tab w:val="clear" w:pos="4536"/>
          <w:tab w:val="left" w:pos="4962"/>
        </w:tabs>
        <w:rPr>
          <w:rFonts w:ascii="Arial" w:hAnsi="Arial" w:cs="Arial"/>
          <w:sz w:val="22"/>
          <w:szCs w:val="22"/>
        </w:rPr>
      </w:pPr>
      <w:r w:rsidRPr="0079066E">
        <w:rPr>
          <w:rFonts w:ascii="Arial" w:hAnsi="Arial" w:cs="Arial"/>
          <w:sz w:val="22"/>
          <w:szCs w:val="22"/>
        </w:rPr>
        <w:t xml:space="preserve">LLM, MPA, </w:t>
      </w:r>
      <w:proofErr w:type="spellStart"/>
      <w:r w:rsidRPr="0079066E">
        <w:rPr>
          <w:rFonts w:ascii="Arial" w:hAnsi="Arial" w:cs="Arial"/>
          <w:sz w:val="22"/>
          <w:szCs w:val="22"/>
        </w:rPr>
        <w:t>MSc</w:t>
      </w:r>
      <w:proofErr w:type="spellEnd"/>
      <w:r w:rsidRPr="0079066E">
        <w:rPr>
          <w:rFonts w:ascii="Arial" w:hAnsi="Arial" w:cs="Arial"/>
          <w:sz w:val="22"/>
          <w:szCs w:val="22"/>
        </w:rPr>
        <w:t>.</w:t>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r w:rsidRPr="007F0725">
        <w:rPr>
          <w:rFonts w:ascii="Arial" w:hAnsi="Arial" w:cs="Arial"/>
          <w:sz w:val="22"/>
          <w:szCs w:val="22"/>
        </w:rPr>
        <w:tab/>
      </w:r>
    </w:p>
    <w:p w:rsidR="00B94C10" w:rsidRPr="002D6047" w:rsidRDefault="00B94C10" w:rsidP="00B94C10">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Ředitel školy</w:t>
      </w:r>
      <w:r w:rsidRPr="007F0725">
        <w:rPr>
          <w:rFonts w:ascii="Arial" w:hAnsi="Arial" w:cs="Arial"/>
          <w:iCs/>
          <w:color w:val="000000"/>
          <w:sz w:val="22"/>
          <w:szCs w:val="22"/>
        </w:rPr>
        <w:tab/>
      </w:r>
      <w:r w:rsidRPr="002305BA">
        <w:rPr>
          <w:rFonts w:ascii="Arial" w:hAnsi="Arial" w:cs="Arial"/>
          <w:sz w:val="22"/>
          <w:szCs w:val="22"/>
          <w:highlight w:val="yellow"/>
        </w:rPr>
        <w:t>…………</w:t>
      </w:r>
      <w:r>
        <w:rPr>
          <w:rFonts w:ascii="Arial" w:hAnsi="Arial" w:cs="Arial"/>
          <w:sz w:val="22"/>
          <w:szCs w:val="22"/>
          <w:highlight w:val="yellow"/>
        </w:rPr>
        <w:t>……...</w:t>
      </w:r>
      <w:r w:rsidRPr="002305BA">
        <w:rPr>
          <w:rFonts w:ascii="Arial" w:hAnsi="Arial" w:cs="Arial"/>
          <w:sz w:val="22"/>
          <w:szCs w:val="22"/>
          <w:highlight w:val="yellow"/>
        </w:rPr>
        <w:t>…………………</w:t>
      </w:r>
    </w:p>
    <w:p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8"/>
          <w:footerReference w:type="default" r:id="rId9"/>
          <w:headerReference w:type="first" r:id="rId10"/>
          <w:footerReference w:type="first" r:id="rId11"/>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2"/>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3"/>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908" w:rsidRDefault="00432908">
      <w:r>
        <w:separator/>
      </w:r>
    </w:p>
  </w:endnote>
  <w:endnote w:type="continuationSeparator" w:id="0">
    <w:p w:rsidR="00432908" w:rsidRDefault="0043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pPr>
    <w:r w:rsidRPr="00163831">
      <w:rPr>
        <w:color w:val="333333"/>
        <w:sz w:val="16"/>
        <w:szCs w:val="16"/>
      </w:rPr>
      <w:t>.</w:t>
    </w: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A569D1" w:rsidRDefault="00E6192E" w:rsidP="00DD3E17">
    <w:pPr>
      <w:pStyle w:val="Zpat"/>
      <w:pBdr>
        <w:bottom w:val="single" w:sz="12" w:space="1" w:color="auto"/>
      </w:pBdr>
      <w:rPr>
        <w:rFonts w:ascii="Palatino Linotype" w:hAnsi="Palatino Linotype"/>
        <w:sz w:val="4"/>
      </w:rPr>
    </w:pPr>
  </w:p>
  <w:p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12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rPr>
        <w:caps/>
        <w:color w:val="333333"/>
        <w:sz w:val="16"/>
        <w:szCs w:val="16"/>
      </w:rPr>
    </w:pP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908" w:rsidRDefault="00432908">
      <w:r>
        <w:separator/>
      </w:r>
    </w:p>
  </w:footnote>
  <w:footnote w:type="continuationSeparator" w:id="0">
    <w:p w:rsidR="00432908" w:rsidRDefault="00432908">
      <w:r>
        <w:continuationSeparator/>
      </w:r>
    </w:p>
  </w:footnote>
  <w:footnote w:id="1">
    <w:p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A87E14" w:rsidP="00E6192E">
    <w:pPr>
      <w:pStyle w:val="Zhlav"/>
    </w:pPr>
    <w:r>
      <w:rPr>
        <w:noProof/>
      </w:rPr>
      <w:drawing>
        <wp:inline distT="0" distB="0" distL="0" distR="0">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5F2131" w:rsidRDefault="00593A39">
    <w:pPr>
      <w:pStyle w:val="Zhlav"/>
      <w:pBdr>
        <w:bottom w:val="single" w:sz="12" w:space="1" w:color="auto"/>
      </w:pBdr>
      <w:spacing w:before="40"/>
      <w:rPr>
        <w:rFonts w:ascii="Arial MT CE Black" w:hAnsi="Arial MT CE Black"/>
      </w:rPr>
    </w:pPr>
    <w:r>
      <w:rPr>
        <w:rFonts w:ascii="Arial MT CE Black" w:hAnsi="Arial MT CE Black"/>
        <w:noProof/>
      </w:rPr>
      <w:pict>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rsidR="00E6192E" w:rsidRDefault="00E6192E" w:rsidP="000136B2">
                <w:pPr>
                  <w:rPr>
                    <w:sz w:val="13"/>
                  </w:rPr>
                </w:pPr>
              </w:p>
              <w:p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E6192E" w:rsidRDefault="00E6192E" w:rsidP="000136B2">
                <w:pPr>
                  <w:pStyle w:val="Zkladntext2"/>
                  <w:tabs>
                    <w:tab w:val="left" w:pos="1843"/>
                  </w:tabs>
                  <w:rPr>
                    <w:rFonts w:ascii="Arial" w:hAnsi="Arial"/>
                    <w:b/>
                    <w:sz w:val="12"/>
                  </w:rPr>
                </w:pPr>
              </w:p>
              <w:p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E6192E" w:rsidRDefault="00E6192E">
    <w:pPr>
      <w:pStyle w:val="Zhlav"/>
    </w:pPr>
  </w:p>
  <w:p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27E0"/>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2C0"/>
    <w:rsid w:val="001C67E7"/>
    <w:rsid w:val="001C68E4"/>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7BD8"/>
    <w:rsid w:val="00280EDF"/>
    <w:rsid w:val="00283F58"/>
    <w:rsid w:val="00284DDC"/>
    <w:rsid w:val="00287C14"/>
    <w:rsid w:val="0029025F"/>
    <w:rsid w:val="0029044F"/>
    <w:rsid w:val="002950C0"/>
    <w:rsid w:val="0029773F"/>
    <w:rsid w:val="002A7FC6"/>
    <w:rsid w:val="002B1043"/>
    <w:rsid w:val="002B4B57"/>
    <w:rsid w:val="002B7C34"/>
    <w:rsid w:val="002C1153"/>
    <w:rsid w:val="002C1A92"/>
    <w:rsid w:val="002C25B1"/>
    <w:rsid w:val="002C31C6"/>
    <w:rsid w:val="002C39D0"/>
    <w:rsid w:val="002C7781"/>
    <w:rsid w:val="002D6047"/>
    <w:rsid w:val="002E67BF"/>
    <w:rsid w:val="002F2527"/>
    <w:rsid w:val="002F29B0"/>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C08"/>
    <w:rsid w:val="003E0BDD"/>
    <w:rsid w:val="003F2B36"/>
    <w:rsid w:val="003F5BB0"/>
    <w:rsid w:val="003F7D07"/>
    <w:rsid w:val="00404CD5"/>
    <w:rsid w:val="0041245E"/>
    <w:rsid w:val="00413D1B"/>
    <w:rsid w:val="0042414B"/>
    <w:rsid w:val="00424BB8"/>
    <w:rsid w:val="004317BC"/>
    <w:rsid w:val="00432908"/>
    <w:rsid w:val="004331B7"/>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E04B5"/>
    <w:rsid w:val="004E4851"/>
    <w:rsid w:val="004E6052"/>
    <w:rsid w:val="004F28CD"/>
    <w:rsid w:val="004F2F6B"/>
    <w:rsid w:val="004F7AA2"/>
    <w:rsid w:val="0050039C"/>
    <w:rsid w:val="00500918"/>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3A39"/>
    <w:rsid w:val="0059485D"/>
    <w:rsid w:val="00595044"/>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2509"/>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C1702"/>
    <w:rsid w:val="007C1E04"/>
    <w:rsid w:val="007C1FC3"/>
    <w:rsid w:val="007C235A"/>
    <w:rsid w:val="007C2B45"/>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2B4A"/>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0760"/>
    <w:rsid w:val="00B4177A"/>
    <w:rsid w:val="00B42738"/>
    <w:rsid w:val="00B52D5D"/>
    <w:rsid w:val="00B639C3"/>
    <w:rsid w:val="00B67982"/>
    <w:rsid w:val="00B732D1"/>
    <w:rsid w:val="00B80D7F"/>
    <w:rsid w:val="00B862EF"/>
    <w:rsid w:val="00B87217"/>
    <w:rsid w:val="00B8733E"/>
    <w:rsid w:val="00B94C10"/>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C09D6"/>
    <w:rsid w:val="00CC271F"/>
    <w:rsid w:val="00CC2FA7"/>
    <w:rsid w:val="00CC38A2"/>
    <w:rsid w:val="00CC6EF8"/>
    <w:rsid w:val="00CD1A91"/>
    <w:rsid w:val="00CD1CB2"/>
    <w:rsid w:val="00CD284B"/>
    <w:rsid w:val="00CD2C30"/>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95AAA"/>
    <w:rsid w:val="00DA01CF"/>
    <w:rsid w:val="00DA1A7C"/>
    <w:rsid w:val="00DA73C3"/>
    <w:rsid w:val="00DB0B90"/>
    <w:rsid w:val="00DB12BC"/>
    <w:rsid w:val="00DB73B7"/>
    <w:rsid w:val="00DC007A"/>
    <w:rsid w:val="00DC5F91"/>
    <w:rsid w:val="00DC6E43"/>
    <w:rsid w:val="00DC7729"/>
    <w:rsid w:val="00DD3E17"/>
    <w:rsid w:val="00DE57A4"/>
    <w:rsid w:val="00DF2308"/>
    <w:rsid w:val="00DF260A"/>
    <w:rsid w:val="00E0148A"/>
    <w:rsid w:val="00E02F71"/>
    <w:rsid w:val="00E03469"/>
    <w:rsid w:val="00E044BB"/>
    <w:rsid w:val="00E079D1"/>
    <w:rsid w:val="00E07ABA"/>
    <w:rsid w:val="00E244AB"/>
    <w:rsid w:val="00E24988"/>
    <w:rsid w:val="00E24E6F"/>
    <w:rsid w:val="00E26D9E"/>
    <w:rsid w:val="00E2736A"/>
    <w:rsid w:val="00E276AA"/>
    <w:rsid w:val="00E279DF"/>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1271"/>
    <w:rsid w:val="00EA3274"/>
    <w:rsid w:val="00EA3498"/>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6E2"/>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6652B511"/>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6F421-35D9-4204-BB87-5DEE42AEB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13</Pages>
  <Words>4885</Words>
  <Characters>28769</Characters>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2023-10-16T12:05:00Z</dcterms:modified>
</cp:coreProperties>
</file>